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50FB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A8F315C" w14:textId="77777777">
        <w:tc>
          <w:tcPr>
            <w:tcW w:w="10419" w:type="dxa"/>
            <w:shd w:val="clear" w:color="auto" w:fill="auto"/>
          </w:tcPr>
          <w:p w14:paraId="5547EF16" w14:textId="77777777" w:rsidR="00472B25" w:rsidRDefault="00E226D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4CA1EAF" wp14:editId="5907D2AD">
                  <wp:extent cx="1816100" cy="652794"/>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9854" cy="661332"/>
                          </a:xfrm>
                          <a:prstGeom prst="rect">
                            <a:avLst/>
                          </a:prstGeom>
                          <a:noFill/>
                          <a:ln>
                            <a:noFill/>
                          </a:ln>
                        </pic:spPr>
                      </pic:pic>
                    </a:graphicData>
                  </a:graphic>
                </wp:inline>
              </w:drawing>
            </w:r>
          </w:p>
          <w:p w14:paraId="43AC0D83" w14:textId="77777777" w:rsidR="00094644" w:rsidRDefault="00094644">
            <w:pPr>
              <w:pStyle w:val="Pieddepage"/>
              <w:tabs>
                <w:tab w:val="clear" w:pos="4536"/>
                <w:tab w:val="clear" w:pos="9072"/>
              </w:tabs>
              <w:jc w:val="center"/>
            </w:pPr>
          </w:p>
        </w:tc>
      </w:tr>
    </w:tbl>
    <w:p w14:paraId="226556F0"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6D38FAD" w14:textId="77777777">
        <w:tc>
          <w:tcPr>
            <w:tcW w:w="9288" w:type="dxa"/>
            <w:shd w:val="clear" w:color="auto" w:fill="66CCFF"/>
          </w:tcPr>
          <w:p w14:paraId="24C4F7BA" w14:textId="77777777" w:rsidR="00472B25" w:rsidRDefault="00472B25">
            <w:pPr>
              <w:pStyle w:val="Titre8"/>
              <w:tabs>
                <w:tab w:val="num" w:pos="0"/>
                <w:tab w:val="right" w:pos="9639"/>
              </w:tabs>
              <w:rPr>
                <w:sz w:val="28"/>
                <w:szCs w:val="28"/>
              </w:rPr>
            </w:pPr>
            <w:r>
              <w:rPr>
                <w:caps/>
                <w:sz w:val="28"/>
                <w:szCs w:val="28"/>
              </w:rPr>
              <w:t>DECLARATION DU candidat INDIVIDUEL</w:t>
            </w:r>
          </w:p>
          <w:p w14:paraId="33605970" w14:textId="77777777" w:rsidR="00472B25" w:rsidRDefault="00472B25" w:rsidP="00EB4411">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1253E060" w14:textId="77777777" w:rsidR="00472B25" w:rsidRDefault="00472B25">
            <w:pPr>
              <w:pStyle w:val="Titre8"/>
              <w:tabs>
                <w:tab w:val="num" w:pos="0"/>
                <w:tab w:val="right" w:pos="9639"/>
              </w:tabs>
              <w:spacing w:before="120" w:after="120"/>
            </w:pPr>
            <w:r>
              <w:rPr>
                <w:caps/>
                <w:sz w:val="28"/>
                <w:szCs w:val="28"/>
              </w:rPr>
              <w:t>DC2</w:t>
            </w:r>
          </w:p>
        </w:tc>
      </w:tr>
    </w:tbl>
    <w:p w14:paraId="6D3BC0A7" w14:textId="77777777" w:rsidR="00472B25" w:rsidRDefault="00472B25">
      <w:pPr>
        <w:jc w:val="both"/>
        <w:rPr>
          <w:rFonts w:ascii="Arial" w:hAnsi="Arial" w:cs="Arial"/>
        </w:rPr>
      </w:pPr>
    </w:p>
    <w:p w14:paraId="285ABA95"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BB4BFF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0355EC5" w14:textId="77777777" w:rsidR="00614AE6" w:rsidRPr="00614AE6" w:rsidRDefault="00614AE6" w:rsidP="00614AE6"/>
    <w:p w14:paraId="3A815E9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016BB72" w14:textId="77777777" w:rsidR="00614AE6" w:rsidRPr="00614AE6" w:rsidRDefault="00614AE6" w:rsidP="00614AE6"/>
    <w:p w14:paraId="5321D02A"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33BCD99" w14:textId="77777777" w:rsidR="00614AE6" w:rsidRPr="0025478A" w:rsidRDefault="00614AE6">
      <w:pPr>
        <w:jc w:val="both"/>
        <w:rPr>
          <w:rFonts w:ascii="Arial" w:hAnsi="Arial" w:cs="Arial"/>
          <w:i/>
          <w:iCs/>
        </w:rPr>
      </w:pPr>
    </w:p>
    <w:p w14:paraId="384B4777" w14:textId="77777777" w:rsidR="004B4D76" w:rsidRDefault="004B4D76" w:rsidP="004B4D76">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B0174C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90350C6" w14:textId="77777777">
        <w:tc>
          <w:tcPr>
            <w:tcW w:w="10331" w:type="dxa"/>
            <w:shd w:val="clear" w:color="auto" w:fill="66CCFF"/>
          </w:tcPr>
          <w:p w14:paraId="41E8BF65"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w:t>
            </w:r>
            <w:r w:rsidR="009C1B05">
              <w:rPr>
                <w:rFonts w:ascii="Arial" w:hAnsi="Arial" w:cs="Arial"/>
                <w:b/>
                <w:sz w:val="22"/>
                <w:szCs w:val="22"/>
              </w:rPr>
              <w:t>–</w:t>
            </w:r>
            <w:r>
              <w:rPr>
                <w:rFonts w:ascii="Arial" w:hAnsi="Arial" w:cs="Arial"/>
                <w:b/>
                <w:bCs/>
                <w:sz w:val="22"/>
                <w:szCs w:val="22"/>
              </w:rPr>
              <w:t xml:space="preserve"> Identification </w:t>
            </w:r>
            <w:r w:rsidR="006E2F47">
              <w:rPr>
                <w:rFonts w:ascii="Arial" w:hAnsi="Arial" w:cs="Arial"/>
                <w:b/>
                <w:bCs/>
                <w:sz w:val="22"/>
                <w:szCs w:val="22"/>
              </w:rPr>
              <w:t>de l’acheteur</w:t>
            </w:r>
          </w:p>
        </w:tc>
      </w:tr>
    </w:tbl>
    <w:p w14:paraId="2F3E6F8E" w14:textId="77777777" w:rsidR="00EB4411" w:rsidRDefault="00EB4411" w:rsidP="00EB4411">
      <w:pPr>
        <w:pStyle w:val="En-tte"/>
        <w:jc w:val="center"/>
        <w:rPr>
          <w:rFonts w:ascii="Arial" w:hAnsi="Arial" w:cs="Arial"/>
          <w:b/>
        </w:rPr>
      </w:pPr>
    </w:p>
    <w:p w14:paraId="094A7A33" w14:textId="77777777" w:rsidR="00FF4D30" w:rsidRPr="00E41F2A" w:rsidRDefault="00FF4D30" w:rsidP="00FF4D30">
      <w:pPr>
        <w:pStyle w:val="En-tte"/>
        <w:rPr>
          <w:rFonts w:ascii="Arial" w:hAnsi="Arial" w:cs="Arial"/>
          <w:b/>
          <w:sz w:val="28"/>
          <w:szCs w:val="28"/>
        </w:rPr>
      </w:pPr>
      <w:r w:rsidRPr="00E41F2A">
        <w:rPr>
          <w:rFonts w:ascii="Arial" w:hAnsi="Arial" w:cs="Arial"/>
          <w:b/>
          <w:sz w:val="28"/>
          <w:szCs w:val="28"/>
        </w:rPr>
        <w:t>UNIVERSITE DE LORRAINE</w:t>
      </w:r>
    </w:p>
    <w:p w14:paraId="093EA151" w14:textId="77777777" w:rsidR="00FF4D30" w:rsidRPr="00E41F2A" w:rsidRDefault="00FF4D30" w:rsidP="00FF4D30">
      <w:pPr>
        <w:pStyle w:val="En-tte"/>
        <w:rPr>
          <w:rFonts w:ascii="Arial" w:hAnsi="Arial" w:cs="Arial"/>
          <w:b/>
          <w:bCs/>
          <w:iCs/>
          <w:sz w:val="28"/>
          <w:szCs w:val="28"/>
        </w:rPr>
      </w:pPr>
      <w:r w:rsidRPr="00E41F2A">
        <w:rPr>
          <w:rFonts w:ascii="Arial" w:hAnsi="Arial" w:cs="Arial"/>
          <w:b/>
          <w:bCs/>
          <w:iCs/>
          <w:sz w:val="28"/>
          <w:szCs w:val="28"/>
        </w:rPr>
        <w:t>34 Cours Léopold</w:t>
      </w:r>
    </w:p>
    <w:p w14:paraId="42BF4909" w14:textId="77777777" w:rsidR="00FF4D30" w:rsidRPr="00E41F2A" w:rsidRDefault="00FF4D30" w:rsidP="00FF4D30">
      <w:pPr>
        <w:pStyle w:val="En-tte"/>
        <w:rPr>
          <w:rFonts w:ascii="Arial" w:hAnsi="Arial" w:cs="Arial"/>
          <w:b/>
          <w:bCs/>
          <w:iCs/>
          <w:sz w:val="28"/>
          <w:szCs w:val="28"/>
        </w:rPr>
      </w:pPr>
      <w:r w:rsidRPr="00E41F2A">
        <w:rPr>
          <w:rFonts w:ascii="Arial" w:hAnsi="Arial" w:cs="Arial"/>
          <w:b/>
          <w:bCs/>
          <w:iCs/>
          <w:sz w:val="28"/>
          <w:szCs w:val="28"/>
        </w:rPr>
        <w:t>CS 25233</w:t>
      </w:r>
    </w:p>
    <w:p w14:paraId="3F61C958" w14:textId="77777777" w:rsidR="00FF4D30" w:rsidRPr="00E41F2A" w:rsidRDefault="00FF4D30" w:rsidP="00FF4D30">
      <w:pPr>
        <w:pStyle w:val="En-tte"/>
        <w:rPr>
          <w:rFonts w:ascii="Arial" w:hAnsi="Arial" w:cs="Arial"/>
          <w:b/>
          <w:sz w:val="28"/>
          <w:szCs w:val="28"/>
        </w:rPr>
      </w:pPr>
      <w:r w:rsidRPr="00E41F2A">
        <w:rPr>
          <w:rFonts w:ascii="Arial" w:hAnsi="Arial" w:cs="Arial"/>
          <w:b/>
          <w:bCs/>
          <w:iCs/>
          <w:sz w:val="28"/>
          <w:szCs w:val="28"/>
        </w:rPr>
        <w:t>54052 NANCY CEDEX</w:t>
      </w:r>
    </w:p>
    <w:p w14:paraId="2575FE1A" w14:textId="77777777" w:rsidR="00FF4D30" w:rsidRDefault="00FF4D30" w:rsidP="00FF4D3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F4D30" w14:paraId="708FC2C8" w14:textId="77777777" w:rsidTr="00DA70E2">
        <w:trPr>
          <w:trHeight w:val="160"/>
        </w:trPr>
        <w:tc>
          <w:tcPr>
            <w:tcW w:w="10277" w:type="dxa"/>
            <w:shd w:val="clear" w:color="auto" w:fill="66CCFF"/>
          </w:tcPr>
          <w:p w14:paraId="3AA1E9B6" w14:textId="77777777" w:rsidR="00FF4D30" w:rsidRDefault="009C1B05" w:rsidP="00DA70E2">
            <w:pPr>
              <w:tabs>
                <w:tab w:val="left" w:pos="-142"/>
                <w:tab w:val="left" w:pos="4111"/>
              </w:tabs>
              <w:jc w:val="both"/>
              <w:rPr>
                <w:rFonts w:ascii="Arial" w:hAnsi="Arial" w:cs="Arial"/>
                <w:i/>
                <w:sz w:val="18"/>
                <w:szCs w:val="18"/>
              </w:rPr>
            </w:pPr>
            <w:r>
              <w:rPr>
                <w:rFonts w:ascii="Arial" w:hAnsi="Arial" w:cs="Arial"/>
                <w:b/>
                <w:bCs/>
                <w:sz w:val="22"/>
                <w:szCs w:val="22"/>
              </w:rPr>
              <w:t xml:space="preserve">B </w:t>
            </w:r>
            <w:r>
              <w:rPr>
                <w:rFonts w:ascii="Arial" w:hAnsi="Arial" w:cs="Arial"/>
                <w:b/>
                <w:sz w:val="22"/>
                <w:szCs w:val="22"/>
              </w:rPr>
              <w:t>–</w:t>
            </w:r>
            <w:r>
              <w:rPr>
                <w:rFonts w:ascii="Arial" w:hAnsi="Arial" w:cs="Arial"/>
                <w:b/>
                <w:bCs/>
                <w:sz w:val="22"/>
                <w:szCs w:val="22"/>
              </w:rPr>
              <w:t xml:space="preserve"> Objet de la consultation</w:t>
            </w:r>
          </w:p>
        </w:tc>
      </w:tr>
    </w:tbl>
    <w:p w14:paraId="5630606D" w14:textId="77777777" w:rsidR="00FF4D30" w:rsidRDefault="00FF4D30" w:rsidP="00FF4D30">
      <w:pPr>
        <w:pStyle w:val="fcase1ertab"/>
        <w:tabs>
          <w:tab w:val="clear" w:pos="426"/>
          <w:tab w:val="left" w:pos="0"/>
        </w:tabs>
        <w:spacing w:before="120"/>
        <w:ind w:left="0" w:firstLine="0"/>
        <w:rPr>
          <w:rFonts w:ascii="Arial" w:hAnsi="Arial" w:cs="Arial"/>
          <w:i/>
          <w:sz w:val="18"/>
          <w:szCs w:val="18"/>
        </w:rPr>
      </w:pPr>
    </w:p>
    <w:p w14:paraId="6F5634CA" w14:textId="77777777" w:rsidR="00DE64F0" w:rsidRDefault="00DE64F0" w:rsidP="00DE64F0">
      <w:pPr>
        <w:widowControl w:val="0"/>
        <w:spacing w:before="60"/>
        <w:ind w:firstLine="284"/>
        <w:jc w:val="center"/>
        <w:rPr>
          <w:rFonts w:ascii="Arial" w:eastAsiaTheme="minorHAnsi" w:hAnsi="Arial" w:cs="Arial"/>
          <w:b/>
          <w:bCs/>
          <w:sz w:val="28"/>
          <w:szCs w:val="28"/>
        </w:rPr>
      </w:pPr>
      <w:r>
        <w:rPr>
          <w:rFonts w:ascii="Arial" w:hAnsi="Arial" w:cs="Arial"/>
          <w:b/>
          <w:bCs/>
          <w:caps/>
          <w:sz w:val="28"/>
          <w:szCs w:val="28"/>
        </w:rPr>
        <w:t>Accord-</w:t>
      </w:r>
      <w:r>
        <w:rPr>
          <w:rFonts w:ascii="Arial" w:eastAsiaTheme="minorHAnsi" w:hAnsi="Arial" w:cs="Arial"/>
          <w:b/>
          <w:bCs/>
          <w:sz w:val="28"/>
          <w:szCs w:val="28"/>
        </w:rPr>
        <w:t xml:space="preserve">CADRE </w:t>
      </w:r>
      <w:r w:rsidRPr="00AA7332">
        <w:rPr>
          <w:rFonts w:ascii="Arial" w:eastAsiaTheme="minorHAnsi" w:hAnsi="Arial" w:cs="Arial"/>
          <w:b/>
          <w:bCs/>
          <w:sz w:val="28"/>
          <w:szCs w:val="28"/>
        </w:rPr>
        <w:t>n°25B16</w:t>
      </w:r>
      <w:r>
        <w:rPr>
          <w:rFonts w:ascii="Arial" w:eastAsiaTheme="minorHAnsi" w:hAnsi="Arial" w:cs="Arial"/>
          <w:b/>
          <w:bCs/>
          <w:sz w:val="28"/>
          <w:szCs w:val="28"/>
        </w:rPr>
        <w:t xml:space="preserve"> </w:t>
      </w:r>
    </w:p>
    <w:p w14:paraId="3C5548E7" w14:textId="77777777" w:rsidR="00DE64F0" w:rsidRPr="00F664BB" w:rsidRDefault="00DE64F0" w:rsidP="00DE64F0">
      <w:pPr>
        <w:adjustRightInd w:val="0"/>
        <w:jc w:val="center"/>
        <w:rPr>
          <w:rFonts w:ascii="Arial" w:eastAsiaTheme="minorHAnsi" w:hAnsi="Arial" w:cs="Arial"/>
          <w:b/>
          <w:bCs/>
          <w:sz w:val="28"/>
          <w:szCs w:val="28"/>
        </w:rPr>
      </w:pPr>
      <w:r w:rsidRPr="00F664BB">
        <w:rPr>
          <w:rFonts w:ascii="Arial" w:hAnsi="Arial" w:cs="Arial"/>
          <w:b/>
          <w:bCs/>
          <w:caps/>
          <w:sz w:val="28"/>
          <w:szCs w:val="28"/>
        </w:rPr>
        <w:t xml:space="preserve">PORTANT SUR </w:t>
      </w:r>
      <w:r w:rsidRPr="00F664BB">
        <w:rPr>
          <w:rFonts w:ascii="Arial" w:eastAsiaTheme="minorHAnsi" w:hAnsi="Arial" w:cs="Arial"/>
          <w:b/>
          <w:bCs/>
          <w:sz w:val="28"/>
          <w:szCs w:val="28"/>
        </w:rPr>
        <w:t>LA FOURNITURE DE PERIODIQUES</w:t>
      </w:r>
    </w:p>
    <w:p w14:paraId="2EDAAAC6" w14:textId="77777777" w:rsidR="00DE64F0" w:rsidRPr="00F664BB" w:rsidRDefault="00DE64F0" w:rsidP="00DE64F0">
      <w:pPr>
        <w:adjustRightInd w:val="0"/>
        <w:jc w:val="center"/>
        <w:rPr>
          <w:rFonts w:ascii="Arial" w:eastAsiaTheme="minorHAnsi" w:hAnsi="Arial" w:cs="Arial"/>
          <w:b/>
          <w:bCs/>
          <w:sz w:val="28"/>
          <w:szCs w:val="28"/>
        </w:rPr>
      </w:pPr>
      <w:r w:rsidRPr="00F664BB">
        <w:rPr>
          <w:rFonts w:ascii="Arial" w:eastAsiaTheme="minorHAnsi" w:hAnsi="Arial" w:cs="Arial"/>
          <w:b/>
          <w:bCs/>
          <w:sz w:val="28"/>
          <w:szCs w:val="28"/>
        </w:rPr>
        <w:t>FRANÇAIS ET ETRANGERS AUX FORMATS</w:t>
      </w:r>
    </w:p>
    <w:p w14:paraId="15D63424" w14:textId="77777777" w:rsidR="00DE64F0" w:rsidRPr="00F664BB" w:rsidRDefault="00DE64F0" w:rsidP="00DE64F0">
      <w:pPr>
        <w:adjustRightInd w:val="0"/>
        <w:jc w:val="center"/>
        <w:rPr>
          <w:rFonts w:ascii="Arial" w:eastAsiaTheme="minorHAnsi" w:hAnsi="Arial" w:cs="Arial"/>
          <w:b/>
          <w:bCs/>
          <w:sz w:val="28"/>
          <w:szCs w:val="28"/>
        </w:rPr>
      </w:pPr>
      <w:r w:rsidRPr="00F664BB">
        <w:rPr>
          <w:rFonts w:ascii="Arial" w:eastAsiaTheme="minorHAnsi" w:hAnsi="Arial" w:cs="Arial"/>
          <w:b/>
          <w:bCs/>
          <w:sz w:val="28"/>
          <w:szCs w:val="28"/>
        </w:rPr>
        <w:t>PAPIER ET ELECTRONIQUE ET DE RESSOURCES</w:t>
      </w:r>
    </w:p>
    <w:p w14:paraId="559B041F" w14:textId="77777777" w:rsidR="00DE64F0" w:rsidRPr="00E00490" w:rsidRDefault="00DE64F0" w:rsidP="00DE64F0">
      <w:pPr>
        <w:spacing w:line="360" w:lineRule="auto"/>
        <w:jc w:val="center"/>
        <w:rPr>
          <w:rFonts w:ascii="Arial" w:hAnsi="Arial" w:cs="Arial"/>
          <w:b/>
          <w:bCs/>
          <w:caps/>
          <w:sz w:val="28"/>
          <w:szCs w:val="28"/>
        </w:rPr>
      </w:pPr>
      <w:r w:rsidRPr="00F664BB">
        <w:rPr>
          <w:rFonts w:ascii="Arial" w:eastAsiaTheme="minorHAnsi" w:hAnsi="Arial" w:cs="Arial"/>
          <w:b/>
          <w:bCs/>
          <w:sz w:val="28"/>
          <w:szCs w:val="28"/>
        </w:rPr>
        <w:t>NUMERIQUES</w:t>
      </w:r>
    </w:p>
    <w:p w14:paraId="17FE6B74" w14:textId="77777777" w:rsidR="00E41F2A" w:rsidRPr="00520C4A" w:rsidRDefault="00E41F2A" w:rsidP="00E41F2A">
      <w:pPr>
        <w:jc w:val="center"/>
        <w:rPr>
          <w:rFonts w:ascii="Arial" w:hAnsi="Arial" w:cs="Arial"/>
          <w:b/>
          <w:bCs/>
          <w:sz w:val="28"/>
          <w:szCs w:val="28"/>
          <w:lang w:eastAsia="ar-SA"/>
        </w:rPr>
      </w:pPr>
    </w:p>
    <w:p w14:paraId="1D20B1E9"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E746710" w14:textId="77777777">
        <w:tc>
          <w:tcPr>
            <w:tcW w:w="10331" w:type="dxa"/>
            <w:shd w:val="clear" w:color="auto" w:fill="66CCFF"/>
          </w:tcPr>
          <w:p w14:paraId="0A55F3BE" w14:textId="77777777" w:rsidR="00472B25" w:rsidRDefault="00472B25">
            <w:pPr>
              <w:tabs>
                <w:tab w:val="left" w:pos="-142"/>
                <w:tab w:val="left" w:pos="4111"/>
              </w:tabs>
              <w:jc w:val="both"/>
            </w:pPr>
            <w:r>
              <w:rPr>
                <w:rFonts w:ascii="Arial" w:hAnsi="Arial" w:cs="Arial"/>
                <w:b/>
                <w:bCs/>
                <w:sz w:val="22"/>
                <w:szCs w:val="22"/>
              </w:rPr>
              <w:t xml:space="preserve">C </w:t>
            </w:r>
            <w:r w:rsidR="009C1B05">
              <w:rPr>
                <w:rFonts w:ascii="Arial" w:hAnsi="Arial" w:cs="Arial"/>
                <w:b/>
                <w:sz w:val="22"/>
                <w:szCs w:val="22"/>
              </w:rPr>
              <w:t>–</w:t>
            </w:r>
            <w:r>
              <w:rPr>
                <w:rFonts w:ascii="Arial" w:hAnsi="Arial" w:cs="Arial"/>
                <w:b/>
                <w:bCs/>
                <w:sz w:val="22"/>
                <w:szCs w:val="22"/>
              </w:rPr>
              <w:t xml:space="preserve"> Identification du candidat indivi</w:t>
            </w:r>
            <w:r w:rsidR="009C1B05">
              <w:rPr>
                <w:rFonts w:ascii="Arial" w:hAnsi="Arial" w:cs="Arial"/>
                <w:b/>
                <w:bCs/>
                <w:sz w:val="22"/>
                <w:szCs w:val="22"/>
              </w:rPr>
              <w:t>duel ou du membre du groupement</w:t>
            </w:r>
          </w:p>
        </w:tc>
      </w:tr>
    </w:tbl>
    <w:p w14:paraId="72A29CA3" w14:textId="77777777" w:rsidR="00472B25" w:rsidRDefault="00472B25" w:rsidP="00EB4411">
      <w:pPr>
        <w:pStyle w:val="Titre9"/>
        <w:numPr>
          <w:ilvl w:val="0"/>
          <w:numId w:val="0"/>
        </w:numPr>
        <w:jc w:val="both"/>
        <w:rPr>
          <w:i w:val="0"/>
          <w:iCs w:val="0"/>
          <w:sz w:val="20"/>
          <w:szCs w:val="20"/>
        </w:rPr>
      </w:pPr>
    </w:p>
    <w:p w14:paraId="63601286"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7B37B83" w14:textId="77777777" w:rsidR="00472B25" w:rsidRDefault="00472B25">
      <w:pPr>
        <w:jc w:val="both"/>
        <w:rPr>
          <w:rFonts w:ascii="Arial" w:hAnsi="Arial" w:cs="Arial"/>
          <w:b/>
          <w:bCs/>
        </w:rPr>
      </w:pPr>
    </w:p>
    <w:p w14:paraId="3B9652D1" w14:textId="77777777" w:rsidR="00FF4D30" w:rsidRPr="008A455F" w:rsidRDefault="00FF4D30" w:rsidP="00FF4D30">
      <w:pPr>
        <w:pStyle w:val="Titre9"/>
        <w:tabs>
          <w:tab w:val="num" w:pos="0"/>
        </w:tabs>
        <w:ind w:left="284" w:hanging="284"/>
        <w:jc w:val="both"/>
        <w:rPr>
          <w:b/>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w:t>
      </w:r>
      <w:r>
        <w:rPr>
          <w:rFonts w:eastAsia="Arial"/>
          <w:spacing w:val="-10"/>
          <w:position w:val="-1"/>
          <w:sz w:val="20"/>
          <w:szCs w:val="20"/>
        </w:rPr>
        <w:tab/>
      </w:r>
      <w:r w:rsidRPr="009C1B05">
        <w:rPr>
          <w:bCs/>
          <w:i w:val="0"/>
          <w:iCs w:val="0"/>
          <w:sz w:val="20"/>
          <w:szCs w:val="20"/>
        </w:rPr>
        <w:t>Nom commercial et dénomination sociale de l’unité ou de l’établissement qui exécutera la prestation </w:t>
      </w:r>
      <w:r w:rsidRPr="009C1B05">
        <w:rPr>
          <w:i w:val="0"/>
          <w:sz w:val="20"/>
          <w:szCs w:val="20"/>
        </w:rPr>
        <w:t>:</w:t>
      </w:r>
    </w:p>
    <w:p w14:paraId="10F3EA14" w14:textId="77777777" w:rsidR="00FF4D30" w:rsidRPr="00F24FC8" w:rsidRDefault="00FF4D30" w:rsidP="00FF4D30">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bookmarkStart w:id="0" w:name="_GoBack"/>
      <w:bookmarkEnd w:id="0"/>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7867C60C" w14:textId="77777777" w:rsidR="00FF4D30" w:rsidRPr="008A455F" w:rsidRDefault="00FF4D30" w:rsidP="00FF4D30">
      <w:pPr>
        <w:ind w:left="142"/>
        <w:rPr>
          <w:rFonts w:ascii="Arial" w:hAnsi="Arial" w:cs="Arial"/>
          <w:sz w:val="18"/>
          <w:szCs w:val="18"/>
        </w:rPr>
      </w:pPr>
    </w:p>
    <w:p w14:paraId="4025B0D2" w14:textId="77777777" w:rsidR="00FF4D30" w:rsidRPr="008A455F" w:rsidRDefault="00FF4D30" w:rsidP="00FF4D30">
      <w:pPr>
        <w:pStyle w:val="Titre9"/>
        <w:tabs>
          <w:tab w:val="num" w:pos="0"/>
        </w:tabs>
        <w:ind w:left="284" w:hanging="284"/>
        <w:jc w:val="both"/>
        <w:rPr>
          <w:b/>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9C1B05">
        <w:rPr>
          <w:bCs/>
          <w:i w:val="0"/>
          <w:iCs w:val="0"/>
          <w:sz w:val="20"/>
          <w:szCs w:val="20"/>
        </w:rPr>
        <w:t>Adresses postale l’établissement qui exécutera la prestation :</w:t>
      </w:r>
    </w:p>
    <w:p w14:paraId="00FD48E0" w14:textId="77777777" w:rsidR="00FF4D30" w:rsidRPr="00F24FC8" w:rsidRDefault="00FF4D30" w:rsidP="00FF4D30">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00074B5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0FE17206" w14:textId="77777777" w:rsidR="00FF4D30" w:rsidRPr="00F24FC8" w:rsidRDefault="00FF4D30" w:rsidP="00FF4D30">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lastRenderedPageBreak/>
        <w:t>……………………………………………………</w:t>
      </w:r>
      <w:r>
        <w:rPr>
          <w:rFonts w:ascii="Arial" w:hAnsi="Arial" w:cs="Arial"/>
          <w:spacing w:val="2"/>
          <w:shd w:val="clear" w:color="auto" w:fill="CCFFFF"/>
          <w:lang w:eastAsia="ar-SA"/>
        </w:rPr>
        <w:t>……………………………..….…………………………………………</w:t>
      </w:r>
      <w:r w:rsidRPr="00F24FC8">
        <w:rPr>
          <w:rFonts w:ascii="Arial" w:hAnsi="Arial" w:cs="Arial"/>
          <w:spacing w:val="2"/>
          <w:shd w:val="clear" w:color="auto" w:fill="CCFFFF"/>
          <w:lang w:eastAsia="ar-SA"/>
        </w:rPr>
        <w:t>.</w:t>
      </w:r>
    </w:p>
    <w:p w14:paraId="56E00FF2" w14:textId="77777777" w:rsidR="00FF4D30" w:rsidRPr="00F24FC8" w:rsidRDefault="00FF4D30" w:rsidP="00074B58">
      <w:pPr>
        <w:tabs>
          <w:tab w:val="left" w:pos="851"/>
        </w:tabs>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00074B5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6CD08BFE" w14:textId="77777777" w:rsidR="00FF4D30" w:rsidRPr="00F24FC8" w:rsidRDefault="00FF4D30" w:rsidP="00FF4D30">
      <w:pPr>
        <w:pStyle w:val="Titre9"/>
        <w:tabs>
          <w:tab w:val="num" w:pos="0"/>
        </w:tabs>
        <w:ind w:left="142" w:hanging="1584"/>
        <w:jc w:val="both"/>
        <w:rPr>
          <w:b/>
          <w:bCs/>
          <w:spacing w:val="2"/>
          <w:sz w:val="20"/>
          <w:szCs w:val="20"/>
          <w:shd w:val="clear" w:color="auto" w:fill="CCFFFF"/>
          <w:lang w:eastAsia="ar-SA"/>
        </w:rPr>
      </w:pPr>
    </w:p>
    <w:p w14:paraId="179785F6" w14:textId="77777777" w:rsidR="00FF4D30" w:rsidRPr="008A455F" w:rsidRDefault="00FF4D30" w:rsidP="00FF4D30">
      <w:pPr>
        <w:pStyle w:val="Titre9"/>
        <w:tabs>
          <w:tab w:val="num" w:pos="0"/>
        </w:tabs>
        <w:ind w:left="284" w:hanging="284"/>
        <w:jc w:val="both"/>
        <w:rPr>
          <w:b/>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9C1B05">
        <w:rPr>
          <w:bCs/>
          <w:i w:val="0"/>
          <w:iCs w:val="0"/>
          <w:sz w:val="20"/>
          <w:szCs w:val="20"/>
        </w:rPr>
        <w:t>Adresse du siège social (si elle est différente de l’adresse postale</w:t>
      </w:r>
      <w:r w:rsidR="009C1B05">
        <w:rPr>
          <w:bCs/>
          <w:i w:val="0"/>
          <w:iCs w:val="0"/>
          <w:sz w:val="20"/>
          <w:szCs w:val="20"/>
        </w:rPr>
        <w:t xml:space="preserve"> de l’établissement</w:t>
      </w:r>
      <w:r w:rsidRPr="009C1B05">
        <w:rPr>
          <w:bCs/>
          <w:i w:val="0"/>
          <w:iCs w:val="0"/>
          <w:sz w:val="20"/>
          <w:szCs w:val="20"/>
        </w:rPr>
        <w:t>) :</w:t>
      </w:r>
    </w:p>
    <w:p w14:paraId="2AFAFD6B" w14:textId="77777777" w:rsidR="00FF4D30" w:rsidRPr="008A455F" w:rsidRDefault="00FF4D30" w:rsidP="00FF4D30">
      <w:pPr>
        <w:tabs>
          <w:tab w:val="left" w:pos="851"/>
        </w:tabs>
        <w:spacing w:before="120" w:after="120"/>
        <w:ind w:left="142"/>
        <w:jc w:val="both"/>
        <w:rPr>
          <w:rFonts w:ascii="Arial" w:hAnsi="Arial" w:cs="Arial"/>
          <w:spacing w:val="2"/>
          <w:sz w:val="18"/>
          <w:szCs w:val="18"/>
          <w:highlight w:val="yellow"/>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79D8BD8C" w14:textId="77777777" w:rsidR="00FF4D30" w:rsidRPr="00F24FC8" w:rsidRDefault="00FF4D30" w:rsidP="00FF4D30">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0AEC8F3C" w14:textId="77777777" w:rsidR="00FF4D30" w:rsidRPr="00F24FC8" w:rsidRDefault="00FF4D30" w:rsidP="00FF4D30">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303FAF83" w14:textId="77777777" w:rsidR="00FF4D30" w:rsidRPr="008A455F" w:rsidRDefault="00FF4D30" w:rsidP="00FF4D30">
      <w:pPr>
        <w:pStyle w:val="En-tte"/>
        <w:tabs>
          <w:tab w:val="clear" w:pos="4536"/>
          <w:tab w:val="clear" w:pos="9072"/>
          <w:tab w:val="left" w:pos="1701"/>
        </w:tabs>
        <w:spacing w:before="240" w:after="120"/>
        <w:ind w:left="142"/>
        <w:jc w:val="both"/>
        <w:rPr>
          <w:rFonts w:ascii="Arial" w:hAnsi="Arial" w:cs="Arial"/>
          <w:spacing w:val="2"/>
          <w:sz w:val="18"/>
          <w:szCs w:val="18"/>
          <w:shd w:val="clear" w:color="auto" w:fill="CCFFFF"/>
          <w:lang w:eastAsia="ar-SA"/>
        </w:rPr>
      </w:pP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6F6042">
        <w:rPr>
          <w:rFonts w:ascii="Arial" w:hAnsi="Arial" w:cs="Arial"/>
          <w:spacing w:val="2"/>
          <w:shd w:val="clear" w:color="auto" w:fill="CCFFFF"/>
          <w:lang w:eastAsia="ar-SA"/>
        </w:rPr>
        <w:t>…………………………………………………………………………...</w:t>
      </w:r>
    </w:p>
    <w:p w14:paraId="163D0FB5" w14:textId="77777777" w:rsidR="00FF4D30" w:rsidRPr="008A455F" w:rsidRDefault="00FF4D30" w:rsidP="00FF4D30">
      <w:pPr>
        <w:pStyle w:val="En-tte"/>
        <w:tabs>
          <w:tab w:val="clear" w:pos="4536"/>
          <w:tab w:val="clear" w:pos="9072"/>
          <w:tab w:val="left" w:pos="1701"/>
        </w:tabs>
        <w:spacing w:after="120"/>
        <w:ind w:left="142"/>
        <w:jc w:val="both"/>
        <w:rPr>
          <w:rFonts w:ascii="Arial" w:hAnsi="Arial" w:cs="Arial"/>
          <w:spacing w:val="2"/>
          <w:sz w:val="18"/>
          <w:szCs w:val="18"/>
          <w:lang w:eastAsia="ar-SA"/>
        </w:rPr>
      </w:pPr>
      <w:r w:rsidRPr="008A455F">
        <w:rPr>
          <w:rFonts w:ascii="Arial" w:hAnsi="Arial" w:cs="Arial"/>
          <w:iCs/>
        </w:rPr>
        <w:t>Télécopie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3F90416F" w14:textId="77777777" w:rsidR="00FF4D30" w:rsidRPr="008A455F" w:rsidRDefault="00FF4D30" w:rsidP="00FF4D30">
      <w:pPr>
        <w:pStyle w:val="En-tte"/>
        <w:tabs>
          <w:tab w:val="clear" w:pos="4536"/>
          <w:tab w:val="clear" w:pos="9072"/>
          <w:tab w:val="left" w:pos="1701"/>
        </w:tabs>
        <w:spacing w:after="120"/>
        <w:ind w:left="142"/>
        <w:jc w:val="both"/>
        <w:rPr>
          <w:rFonts w:ascii="Arial" w:hAnsi="Arial" w:cs="Arial"/>
          <w:spacing w:val="2"/>
          <w:sz w:val="18"/>
          <w:szCs w:val="18"/>
          <w:shd w:val="clear" w:color="auto" w:fill="CCFFFF"/>
          <w:lang w:eastAsia="ar-SA"/>
        </w:rPr>
      </w:pPr>
      <w:r w:rsidRPr="008A455F">
        <w:rPr>
          <w:rFonts w:ascii="Arial" w:hAnsi="Arial" w:cs="Arial"/>
          <w:iCs/>
        </w:rPr>
        <w:t>Courriel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1C2B1F63" w14:textId="77777777" w:rsidR="00FF4D30" w:rsidRPr="008A455F" w:rsidRDefault="00FF4D30" w:rsidP="00FF4D30">
      <w:pPr>
        <w:ind w:left="142"/>
        <w:rPr>
          <w:rFonts w:ascii="Arial" w:hAnsi="Arial" w:cs="Arial"/>
          <w:sz w:val="18"/>
          <w:szCs w:val="18"/>
        </w:rPr>
      </w:pPr>
    </w:p>
    <w:p w14:paraId="3D5FC732" w14:textId="77777777" w:rsidR="00FF4D30" w:rsidRPr="008A455F" w:rsidRDefault="00FF4D30" w:rsidP="00FF4D30">
      <w:pPr>
        <w:pStyle w:val="Titre9"/>
        <w:tabs>
          <w:tab w:val="num" w:pos="0"/>
        </w:tabs>
        <w:ind w:left="284" w:hanging="284"/>
        <w:jc w:val="both"/>
        <w:rPr>
          <w:b/>
          <w:bCs/>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xml:space="preserve">  </w:t>
      </w:r>
      <w:r w:rsidRPr="009C1B05">
        <w:rPr>
          <w:bCs/>
          <w:i w:val="0"/>
          <w:iCs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9C1B05">
          <w:rPr>
            <w:rStyle w:val="Lienhypertexte"/>
            <w:i w:val="0"/>
            <w:sz w:val="20"/>
            <w:szCs w:val="20"/>
          </w:rPr>
          <w:t>ICD</w:t>
        </w:r>
      </w:hyperlink>
      <w:r w:rsidRPr="009C1B05">
        <w:rPr>
          <w:bCs/>
          <w:i w:val="0"/>
          <w:iCs w:val="0"/>
          <w:sz w:val="20"/>
          <w:szCs w:val="20"/>
        </w:rPr>
        <w:t> </w:t>
      </w:r>
      <w:r w:rsidRPr="009C1B05">
        <w:rPr>
          <w:i w:val="0"/>
          <w:sz w:val="20"/>
          <w:szCs w:val="20"/>
        </w:rPr>
        <w:t>:</w:t>
      </w:r>
    </w:p>
    <w:p w14:paraId="1E69A5C7" w14:textId="77777777" w:rsidR="00FF4D30" w:rsidRPr="00F24FC8" w:rsidRDefault="00FF4D30" w:rsidP="00FF4D30">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56098A40" w14:textId="77777777" w:rsidR="00614AE6" w:rsidRDefault="00614AE6">
      <w:pPr>
        <w:jc w:val="both"/>
        <w:rPr>
          <w:rFonts w:ascii="Arial" w:hAnsi="Arial" w:cs="Arial"/>
          <w:b/>
          <w:bCs/>
        </w:rPr>
      </w:pPr>
    </w:p>
    <w:p w14:paraId="4709939D" w14:textId="77777777" w:rsidR="00472B25" w:rsidRDefault="00472B25" w:rsidP="00FF4D30">
      <w:pPr>
        <w:ind w:left="284" w:hanging="284"/>
        <w:jc w:val="both"/>
        <w:rPr>
          <w:rFonts w:ascii="Arial" w:hAnsi="Arial" w:cs="Arial"/>
        </w:rPr>
      </w:pPr>
      <w:r>
        <w:rPr>
          <w:rFonts w:ascii="Wingdings" w:hAnsi="Wingdings"/>
          <w:b/>
          <w:color w:val="66CCFF"/>
          <w:spacing w:val="-10"/>
          <w:position w:val="-1"/>
        </w:rPr>
        <w:t></w:t>
      </w:r>
      <w:r w:rsidR="00FF4D30">
        <w:rPr>
          <w:rFonts w:ascii="Arial" w:eastAsia="Arial" w:hAnsi="Arial" w:cs="Arial"/>
          <w:spacing w:val="-10"/>
          <w:position w:val="-1"/>
        </w:rPr>
        <w:t xml:space="preserve"> </w:t>
      </w:r>
      <w:r w:rsidR="00FF4D30">
        <w:rPr>
          <w:rFonts w:ascii="Arial" w:eastAsia="Arial" w:hAnsi="Arial" w:cs="Arial"/>
          <w:spacing w:val="-10"/>
          <w:position w:val="-1"/>
        </w:rPr>
        <w:tab/>
      </w:r>
      <w:r>
        <w:rPr>
          <w:rFonts w:ascii="Arial" w:hAnsi="Arial" w:cs="Arial"/>
        </w:rPr>
        <w:t>Forme juridique du candidat individuel ou du membre du groupement (entreprise individuelle, SA, SARL, EURL, association, établissement public, etc.) :</w:t>
      </w:r>
    </w:p>
    <w:p w14:paraId="5570CA1F" w14:textId="77777777" w:rsidR="009C1B05" w:rsidRPr="00F24FC8" w:rsidRDefault="009C1B05" w:rsidP="009C1B05">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6306EA2A" w14:textId="77777777" w:rsidR="00472B25" w:rsidRDefault="00472B25">
      <w:pPr>
        <w:jc w:val="both"/>
        <w:rPr>
          <w:rFonts w:ascii="Arial" w:hAnsi="Arial" w:cs="Arial"/>
          <w:b/>
          <w:bCs/>
        </w:rPr>
      </w:pPr>
    </w:p>
    <w:p w14:paraId="1B524479" w14:textId="77777777" w:rsidR="004B4D76" w:rsidRDefault="004B4D76" w:rsidP="00FF4D30">
      <w:pPr>
        <w:ind w:left="284" w:hanging="284"/>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FF4D30">
        <w:rPr>
          <w:rFonts w:ascii="Arial" w:eastAsia="Arial" w:hAnsi="Arial" w:cs="Arial"/>
          <w:spacing w:val="-10"/>
          <w:position w:val="-1"/>
        </w:rPr>
        <w:tab/>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(Art. </w:t>
      </w:r>
      <w:hyperlink r:id="rId24" w:history="1">
        <w:r w:rsidRPr="004B4D76">
          <w:rPr>
            <w:rStyle w:val="Lienhypertexte"/>
            <w:rFonts w:ascii="Arial" w:hAnsi="Arial" w:cs="Arial"/>
          </w:rPr>
          <w:t>R. 2351-13</w:t>
        </w:r>
      </w:hyperlink>
      <w:r>
        <w:rPr>
          <w:rFonts w:ascii="Arial" w:hAnsi="Arial" w:cs="Arial"/>
        </w:rPr>
        <w:t xml:space="preserve"> et </w:t>
      </w:r>
      <w:hyperlink r:id="rId25" w:history="1">
        <w:r w:rsidRPr="004B4D76">
          <w:rPr>
            <w:rStyle w:val="Lienhypertexte"/>
            <w:rFonts w:ascii="Arial" w:hAnsi="Arial" w:cs="Arial"/>
          </w:rPr>
          <w:t>R. 2351-12</w:t>
        </w:r>
      </w:hyperlink>
      <w:r>
        <w:rPr>
          <w:rFonts w:ascii="Arial" w:hAnsi="Arial" w:cs="Arial"/>
        </w:rPr>
        <w:t xml:space="preserve"> du code de la commande publique) ?</w:t>
      </w:r>
    </w:p>
    <w:p w14:paraId="3E19890F" w14:textId="77777777" w:rsidR="000D6455" w:rsidRDefault="000D6455">
      <w:pPr>
        <w:jc w:val="both"/>
        <w:rPr>
          <w:rFonts w:ascii="Arial" w:hAnsi="Arial" w:cs="Arial"/>
          <w:b/>
          <w:bCs/>
          <w:sz w:val="22"/>
          <w:szCs w:val="22"/>
        </w:rPr>
      </w:pPr>
    </w:p>
    <w:p w14:paraId="74ABD9A4" w14:textId="77777777" w:rsidR="004B4D76" w:rsidRDefault="004B4D76" w:rsidP="004B4D76">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64F0">
        <w:fldChar w:fldCharType="separate"/>
      </w:r>
      <w:r>
        <w:fldChar w:fldCharType="end"/>
      </w:r>
      <w:r>
        <w:rPr>
          <w:rFonts w:ascii="Arial" w:hAnsi="Arial" w:cs="Arial"/>
          <w:bCs/>
        </w:rPr>
        <w:t xml:space="preserve"> </w:t>
      </w:r>
      <w:r>
        <w:rPr>
          <w:rFonts w:ascii="Arial" w:hAnsi="Arial" w:cs="Arial"/>
        </w:rPr>
        <w:t>Oui</w:t>
      </w:r>
    </w:p>
    <w:p w14:paraId="7FC95692" w14:textId="77777777" w:rsidR="004B4D76" w:rsidRDefault="004B4D76" w:rsidP="004B4D76">
      <w:pPr>
        <w:ind w:left="567"/>
        <w:jc w:val="both"/>
        <w:rPr>
          <w:rFonts w:ascii="Arial" w:hAnsi="Arial" w:cs="Arial"/>
        </w:rPr>
      </w:pPr>
    </w:p>
    <w:p w14:paraId="6A0B11C1" w14:textId="77777777" w:rsidR="004B4D76" w:rsidRPr="00427375" w:rsidRDefault="004B4D76" w:rsidP="004B4D76">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E64F0">
        <w:fldChar w:fldCharType="separate"/>
      </w:r>
      <w:r>
        <w:fldChar w:fldCharType="end"/>
      </w:r>
      <w:r>
        <w:rPr>
          <w:rFonts w:ascii="Arial" w:hAnsi="Arial" w:cs="Arial"/>
          <w:bCs/>
        </w:rPr>
        <w:t xml:space="preserve"> </w:t>
      </w:r>
      <w:r w:rsidR="00FF4D30">
        <w:rPr>
          <w:rFonts w:ascii="Arial" w:hAnsi="Arial" w:cs="Arial"/>
        </w:rPr>
        <w:t>Non</w:t>
      </w:r>
    </w:p>
    <w:p w14:paraId="45B4F68D" w14:textId="77777777" w:rsidR="004B4D76" w:rsidRDefault="004B4D76">
      <w:pPr>
        <w:jc w:val="both"/>
        <w:rPr>
          <w:rFonts w:ascii="Arial" w:hAnsi="Arial" w:cs="Arial"/>
          <w:b/>
          <w:bCs/>
          <w:sz w:val="22"/>
          <w:szCs w:val="22"/>
        </w:rPr>
      </w:pPr>
    </w:p>
    <w:p w14:paraId="4A63461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EFA419" w14:textId="77777777" w:rsidTr="005C765E">
        <w:tc>
          <w:tcPr>
            <w:tcW w:w="10344" w:type="dxa"/>
            <w:shd w:val="clear" w:color="auto" w:fill="66CCFF"/>
          </w:tcPr>
          <w:p w14:paraId="5D854D34" w14:textId="77777777" w:rsidR="00261FC1" w:rsidRPr="005C765E" w:rsidRDefault="00EB4411" w:rsidP="004C221B">
            <w:pPr>
              <w:jc w:val="both"/>
              <w:rPr>
                <w:rFonts w:ascii="Arial" w:hAnsi="Arial" w:cs="Arial"/>
                <w:b/>
                <w:bCs/>
                <w:sz w:val="22"/>
                <w:szCs w:val="22"/>
              </w:rPr>
            </w:pPr>
            <w:r>
              <w:rPr>
                <w:rFonts w:ascii="Arial" w:hAnsi="Arial" w:cs="Arial"/>
                <w:b/>
                <w:bCs/>
                <w:sz w:val="22"/>
                <w:szCs w:val="22"/>
              </w:rPr>
              <w:t>D</w:t>
            </w:r>
            <w:r w:rsidR="001A1D05">
              <w:rPr>
                <w:rFonts w:ascii="Arial" w:hAnsi="Arial" w:cs="Arial"/>
                <w:b/>
                <w:bCs/>
                <w:sz w:val="22"/>
                <w:szCs w:val="22"/>
              </w:rPr>
              <w:t xml:space="preserve"> </w:t>
            </w:r>
            <w:r w:rsidR="009C1B05">
              <w:rPr>
                <w:rFonts w:ascii="Arial" w:hAnsi="Arial" w:cs="Arial"/>
                <w:b/>
                <w:sz w:val="22"/>
                <w:szCs w:val="22"/>
              </w:rPr>
              <w:t>–</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14:paraId="4D77359D" w14:textId="77777777" w:rsidR="00D21AD8" w:rsidRDefault="00D21AD8" w:rsidP="00D21AD8">
      <w:pPr>
        <w:tabs>
          <w:tab w:val="left" w:pos="-142"/>
          <w:tab w:val="left" w:pos="4111"/>
        </w:tabs>
        <w:rPr>
          <w:rFonts w:ascii="Arial" w:hAnsi="Arial" w:cs="Arial"/>
          <w:b/>
          <w:bCs/>
          <w:sz w:val="22"/>
          <w:szCs w:val="22"/>
        </w:rPr>
      </w:pPr>
    </w:p>
    <w:p w14:paraId="71509C67" w14:textId="77777777" w:rsidR="00555AC1" w:rsidRDefault="00D21AD8" w:rsidP="00074B58">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14:paraId="3C8D097D" w14:textId="77777777" w:rsidR="00472B25" w:rsidRDefault="00472B25">
      <w:pPr>
        <w:rPr>
          <w:rFonts w:ascii="Arial" w:hAnsi="Arial" w:cs="Arial"/>
        </w:rPr>
      </w:pPr>
    </w:p>
    <w:p w14:paraId="09B1D3CF" w14:textId="77777777" w:rsidR="00555AC1"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617660C" w14:textId="77777777" w:rsidR="00555AC1" w:rsidRDefault="00555AC1" w:rsidP="00171BF1">
      <w:pPr>
        <w:jc w:val="both"/>
        <w:rPr>
          <w:rFonts w:ascii="Arial" w:hAnsi="Arial" w:cs="Arial"/>
          <w:i/>
          <w:sz w:val="18"/>
        </w:rPr>
      </w:pPr>
    </w:p>
    <w:p w14:paraId="4AB29687" w14:textId="77777777" w:rsidR="00555AC1" w:rsidRDefault="00555AC1" w:rsidP="00171BF1">
      <w:pPr>
        <w:jc w:val="both"/>
        <w:rPr>
          <w:rFonts w:ascii="Arial" w:hAnsi="Arial" w:cs="Arial"/>
          <w:i/>
          <w:sz w:val="18"/>
        </w:rPr>
      </w:pPr>
    </w:p>
    <w:p w14:paraId="40458D6A" w14:textId="77777777" w:rsidR="00555AC1" w:rsidRDefault="00555AC1" w:rsidP="00171BF1">
      <w:pPr>
        <w:jc w:val="both"/>
        <w:rPr>
          <w:rFonts w:ascii="Arial" w:hAnsi="Arial" w:cs="Arial"/>
          <w:i/>
          <w:sz w:val="18"/>
        </w:rPr>
      </w:pPr>
    </w:p>
    <w:p w14:paraId="474EE337" w14:textId="77777777" w:rsidR="00555AC1" w:rsidRDefault="00555AC1" w:rsidP="00171BF1">
      <w:pPr>
        <w:jc w:val="both"/>
        <w:rPr>
          <w:rFonts w:ascii="Arial" w:hAnsi="Arial" w:cs="Arial"/>
          <w:i/>
          <w:sz w:val="18"/>
        </w:rPr>
      </w:pPr>
    </w:p>
    <w:p w14:paraId="386F884D" w14:textId="77777777" w:rsidR="00555AC1" w:rsidRDefault="00555AC1" w:rsidP="00171BF1">
      <w:pPr>
        <w:jc w:val="both"/>
        <w:rPr>
          <w:rFonts w:ascii="Arial" w:hAnsi="Arial" w:cs="Arial"/>
          <w:i/>
          <w:sz w:val="18"/>
        </w:rPr>
      </w:pPr>
    </w:p>
    <w:p w14:paraId="29CCCB37" w14:textId="77777777" w:rsidR="00555AC1" w:rsidRDefault="00555AC1" w:rsidP="00171BF1">
      <w:pPr>
        <w:jc w:val="both"/>
        <w:rPr>
          <w:rFonts w:ascii="Arial" w:hAnsi="Arial" w:cs="Arial"/>
          <w:i/>
          <w:sz w:val="18"/>
        </w:rPr>
      </w:pPr>
    </w:p>
    <w:p w14:paraId="309CBD45" w14:textId="77777777" w:rsidR="00555AC1"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14:paraId="0815D411" w14:textId="77777777" w:rsidR="00555AC1" w:rsidRDefault="00555AC1" w:rsidP="00171BF1">
      <w:pPr>
        <w:jc w:val="both"/>
        <w:rPr>
          <w:rFonts w:ascii="Arial" w:hAnsi="Arial" w:cs="Arial"/>
          <w:i/>
          <w:sz w:val="18"/>
        </w:rPr>
      </w:pPr>
    </w:p>
    <w:p w14:paraId="4875350A" w14:textId="77777777" w:rsidR="00555AC1" w:rsidRDefault="00555AC1" w:rsidP="00171BF1">
      <w:pPr>
        <w:jc w:val="both"/>
        <w:rPr>
          <w:rFonts w:ascii="Arial" w:hAnsi="Arial" w:cs="Arial"/>
          <w:i/>
          <w:sz w:val="18"/>
        </w:rPr>
      </w:pPr>
    </w:p>
    <w:p w14:paraId="5380A88F" w14:textId="77777777" w:rsidR="00555AC1" w:rsidRDefault="00555AC1" w:rsidP="00171BF1">
      <w:pPr>
        <w:jc w:val="both"/>
        <w:rPr>
          <w:rFonts w:ascii="Arial" w:hAnsi="Arial" w:cs="Arial"/>
          <w:i/>
          <w:sz w:val="18"/>
        </w:rPr>
      </w:pPr>
    </w:p>
    <w:p w14:paraId="09CF4D52" w14:textId="77777777" w:rsidR="00755416" w:rsidRDefault="00755416" w:rsidP="00171BF1">
      <w:pPr>
        <w:jc w:val="both"/>
        <w:rPr>
          <w:rFonts w:ascii="Arial" w:hAnsi="Arial" w:cs="Arial"/>
          <w:i/>
          <w:sz w:val="18"/>
        </w:rPr>
      </w:pPr>
    </w:p>
    <w:p w14:paraId="70D5EE52" w14:textId="77777777" w:rsidR="00755416" w:rsidRDefault="00755416" w:rsidP="00663B7E">
      <w:pPr>
        <w:rPr>
          <w:rFonts w:ascii="Arial" w:hAnsi="Arial" w:cs="Arial"/>
          <w:i/>
          <w:sz w:val="18"/>
        </w:rPr>
      </w:pPr>
    </w:p>
    <w:p w14:paraId="5A24AE15" w14:textId="77777777" w:rsidR="00555AC1" w:rsidRDefault="00555AC1" w:rsidP="00663B7E">
      <w:pPr>
        <w:rPr>
          <w:rFonts w:ascii="Arial" w:hAnsi="Arial" w:cs="Arial"/>
          <w:i/>
          <w:sz w:val="18"/>
        </w:rPr>
      </w:pPr>
    </w:p>
    <w:p w14:paraId="4C3743DB" w14:textId="77777777" w:rsidR="00663B7E"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p>
    <w:p w14:paraId="7F32F56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0FE8B19" w14:textId="77777777" w:rsidR="00663B7E" w:rsidRPr="00171BF1" w:rsidRDefault="00663B7E" w:rsidP="00171BF1">
      <w:pPr>
        <w:jc w:val="both"/>
        <w:rPr>
          <w:rFonts w:ascii="Arial" w:hAnsi="Arial" w:cs="Arial"/>
          <w:sz w:val="18"/>
        </w:rPr>
      </w:pPr>
    </w:p>
    <w:p w14:paraId="202B2DF4" w14:textId="77777777" w:rsidR="00663B7E" w:rsidRPr="00534825" w:rsidRDefault="00663B7E" w:rsidP="00171BF1">
      <w:pPr>
        <w:ind w:left="284"/>
        <w:jc w:val="both"/>
        <w:rPr>
          <w:rFonts w:ascii="Arial" w:hAnsi="Arial" w:cs="Arial"/>
        </w:rPr>
      </w:pPr>
      <w:r w:rsidRPr="00534825">
        <w:rPr>
          <w:rFonts w:ascii="Arial" w:hAnsi="Arial" w:cs="Arial"/>
        </w:rPr>
        <w:t>- Adresse internet</w:t>
      </w:r>
      <w:r w:rsidR="00755416" w:rsidRPr="00534825">
        <w:rPr>
          <w:rFonts w:ascii="Arial" w:hAnsi="Arial" w:cs="Arial"/>
        </w:rPr>
        <w:t> </w:t>
      </w:r>
      <w:r w:rsidRPr="00534825">
        <w:rPr>
          <w:rFonts w:ascii="Arial" w:hAnsi="Arial" w:cs="Arial"/>
        </w:rPr>
        <w:t>:</w:t>
      </w:r>
    </w:p>
    <w:p w14:paraId="338EA463" w14:textId="77777777" w:rsidR="00663B7E" w:rsidRPr="00534825" w:rsidRDefault="00663B7E" w:rsidP="00171BF1">
      <w:pPr>
        <w:ind w:left="284"/>
        <w:jc w:val="both"/>
        <w:rPr>
          <w:rFonts w:ascii="Arial" w:hAnsi="Arial" w:cs="Arial"/>
        </w:rPr>
      </w:pPr>
      <w:r w:rsidRPr="00534825">
        <w:rPr>
          <w:rFonts w:ascii="Arial" w:hAnsi="Arial" w:cs="Arial"/>
        </w:rPr>
        <w:t>- Renseignements nécessaires pour y accéder</w:t>
      </w:r>
      <w:r w:rsidR="00755416" w:rsidRPr="00534825">
        <w:rPr>
          <w:rFonts w:ascii="Arial" w:hAnsi="Arial" w:cs="Arial"/>
        </w:rPr>
        <w:t> </w:t>
      </w:r>
      <w:r w:rsidRPr="00534825">
        <w:rPr>
          <w:rFonts w:ascii="Arial" w:hAnsi="Arial" w:cs="Arial"/>
        </w:rPr>
        <w:t>:</w:t>
      </w:r>
    </w:p>
    <w:p w14:paraId="02452D08" w14:textId="77777777" w:rsidR="00663B7E" w:rsidRPr="00171BF1" w:rsidRDefault="00663B7E" w:rsidP="00171BF1">
      <w:pPr>
        <w:ind w:left="284"/>
        <w:jc w:val="both"/>
        <w:rPr>
          <w:rFonts w:ascii="Arial" w:hAnsi="Arial" w:cs="Arial"/>
          <w:sz w:val="16"/>
        </w:rPr>
      </w:pPr>
    </w:p>
    <w:p w14:paraId="32DD2ED3" w14:textId="77777777" w:rsidR="00663B7E" w:rsidRPr="00171BF1" w:rsidRDefault="00663B7E" w:rsidP="00171BF1">
      <w:pPr>
        <w:ind w:left="284"/>
        <w:jc w:val="both"/>
        <w:rPr>
          <w:rFonts w:ascii="Arial" w:hAnsi="Arial" w:cs="Arial"/>
          <w:sz w:val="16"/>
        </w:rPr>
      </w:pPr>
    </w:p>
    <w:p w14:paraId="6A5A20DB" w14:textId="77777777" w:rsidR="00663B7E" w:rsidRPr="00171BF1" w:rsidRDefault="00663B7E" w:rsidP="00171BF1">
      <w:pPr>
        <w:ind w:left="284"/>
        <w:jc w:val="both"/>
        <w:rPr>
          <w:rFonts w:ascii="Arial" w:hAnsi="Arial" w:cs="Arial"/>
          <w:sz w:val="16"/>
        </w:rPr>
      </w:pPr>
    </w:p>
    <w:p w14:paraId="1EAB57FD" w14:textId="77777777" w:rsidR="00663B7E" w:rsidRPr="00171BF1" w:rsidRDefault="00663B7E" w:rsidP="00171BF1">
      <w:pPr>
        <w:ind w:left="284"/>
        <w:jc w:val="both"/>
        <w:rPr>
          <w:rFonts w:ascii="Arial" w:hAnsi="Arial" w:cs="Arial"/>
          <w:sz w:val="16"/>
        </w:rPr>
      </w:pPr>
    </w:p>
    <w:p w14:paraId="2E5B4400" w14:textId="77777777" w:rsidR="00663B7E" w:rsidRPr="00171BF1" w:rsidRDefault="00663B7E" w:rsidP="00171BF1">
      <w:pPr>
        <w:ind w:left="284"/>
        <w:jc w:val="both"/>
        <w:rPr>
          <w:rFonts w:ascii="Arial" w:hAnsi="Arial" w:cs="Arial"/>
          <w:sz w:val="16"/>
        </w:rPr>
      </w:pPr>
    </w:p>
    <w:p w14:paraId="7E4C8B96"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ED03CF7" w14:textId="77777777" w:rsidTr="00261FC1">
        <w:tc>
          <w:tcPr>
            <w:tcW w:w="10331" w:type="dxa"/>
            <w:shd w:val="clear" w:color="auto" w:fill="66CCFF"/>
          </w:tcPr>
          <w:p w14:paraId="599406A8" w14:textId="77777777" w:rsidR="00906660" w:rsidRDefault="00EB4411"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9C1B05">
              <w:rPr>
                <w:rFonts w:ascii="Arial" w:hAnsi="Arial" w:cs="Arial"/>
                <w:b/>
                <w:sz w:val="22"/>
                <w:szCs w:val="22"/>
              </w:rPr>
              <w:t>–</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w:t>
            </w:r>
            <w:r w:rsidR="009C1B05">
              <w:rPr>
                <w:rFonts w:ascii="Arial" w:hAnsi="Arial" w:cs="Arial"/>
                <w:b/>
                <w:bCs/>
                <w:sz w:val="22"/>
                <w:szCs w:val="22"/>
              </w:rPr>
              <w:t>duel ou du membre du groupement</w:t>
            </w:r>
          </w:p>
        </w:tc>
      </w:tr>
    </w:tbl>
    <w:p w14:paraId="35BF92B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16C5F29" w14:textId="77777777" w:rsidR="00646B4F" w:rsidRPr="00171BF1" w:rsidRDefault="000D4E2E" w:rsidP="00FF4D30">
      <w:pPr>
        <w:jc w:val="both"/>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EB4411">
        <w:rPr>
          <w:rFonts w:ascii="Arial" w:hAnsi="Arial" w:cs="Arial"/>
          <w:i/>
          <w:iCs/>
          <w:szCs w:val="18"/>
        </w:rPr>
        <w:t>.</w:t>
      </w:r>
    </w:p>
    <w:p w14:paraId="058B51DC" w14:textId="77777777" w:rsidR="00646B4F" w:rsidRPr="00171BF1" w:rsidRDefault="00646B4F" w:rsidP="00171BF1">
      <w:pPr>
        <w:ind w:left="284"/>
        <w:rPr>
          <w:rFonts w:ascii="Arial" w:hAnsi="Arial" w:cs="Arial"/>
        </w:rPr>
      </w:pPr>
    </w:p>
    <w:p w14:paraId="4CD00D9C" w14:textId="77777777" w:rsidR="00472B25" w:rsidRDefault="00EB4411">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64A6E55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94D13D5"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1B972B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272486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5501ED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DBBD0F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5A8C9C3"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CFECCB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60139F6" w14:textId="77777777" w:rsidR="00472B25" w:rsidRDefault="00472B25">
            <w:pPr>
              <w:tabs>
                <w:tab w:val="left" w:pos="864"/>
              </w:tabs>
              <w:snapToGrid w:val="0"/>
              <w:spacing w:before="120" w:after="120"/>
              <w:rPr>
                <w:rFonts w:ascii="Arial" w:hAnsi="Arial" w:cs="Arial"/>
                <w:sz w:val="16"/>
                <w:szCs w:val="16"/>
              </w:rPr>
            </w:pPr>
          </w:p>
          <w:p w14:paraId="2819814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580BA9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682DEC3" w14:textId="77777777" w:rsidR="00472B25" w:rsidRDefault="00472B25">
            <w:pPr>
              <w:tabs>
                <w:tab w:val="left" w:pos="864"/>
              </w:tabs>
              <w:snapToGrid w:val="0"/>
              <w:spacing w:before="120" w:after="120"/>
              <w:jc w:val="right"/>
              <w:rPr>
                <w:rFonts w:ascii="Arial" w:hAnsi="Arial" w:cs="Arial"/>
                <w:sz w:val="16"/>
                <w:szCs w:val="16"/>
              </w:rPr>
            </w:pPr>
          </w:p>
        </w:tc>
      </w:tr>
      <w:tr w:rsidR="00472B25" w14:paraId="613B7E08" w14:textId="77777777">
        <w:trPr>
          <w:trHeight w:val="737"/>
        </w:trPr>
        <w:tc>
          <w:tcPr>
            <w:tcW w:w="2566" w:type="dxa"/>
            <w:tcBorders>
              <w:left w:val="single" w:sz="8" w:space="0" w:color="000000"/>
              <w:bottom w:val="single" w:sz="8" w:space="0" w:color="000000"/>
            </w:tcBorders>
            <w:shd w:val="clear" w:color="auto" w:fill="auto"/>
          </w:tcPr>
          <w:p w14:paraId="77511F65"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E2E528F" w14:textId="77777777" w:rsidR="00472B25" w:rsidRDefault="00472B25">
            <w:pPr>
              <w:tabs>
                <w:tab w:val="left" w:pos="864"/>
              </w:tabs>
              <w:snapToGrid w:val="0"/>
              <w:spacing w:before="120" w:after="120"/>
              <w:rPr>
                <w:rFonts w:ascii="Arial" w:hAnsi="Arial" w:cs="Arial"/>
                <w:sz w:val="16"/>
                <w:szCs w:val="16"/>
              </w:rPr>
            </w:pPr>
          </w:p>
          <w:p w14:paraId="5222354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563C6D5" w14:textId="77777777" w:rsidR="00472B25" w:rsidRDefault="00472B25">
            <w:pPr>
              <w:tabs>
                <w:tab w:val="left" w:pos="864"/>
              </w:tabs>
              <w:snapToGrid w:val="0"/>
              <w:spacing w:before="120" w:after="120"/>
              <w:jc w:val="right"/>
              <w:rPr>
                <w:rFonts w:ascii="Arial" w:hAnsi="Arial" w:cs="Arial"/>
                <w:sz w:val="16"/>
                <w:szCs w:val="16"/>
              </w:rPr>
            </w:pPr>
          </w:p>
          <w:p w14:paraId="5FCF968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9CE4E8C" w14:textId="77777777" w:rsidR="00472B25" w:rsidRDefault="00472B25">
            <w:pPr>
              <w:tabs>
                <w:tab w:val="left" w:pos="864"/>
              </w:tabs>
              <w:snapToGrid w:val="0"/>
              <w:spacing w:before="120" w:after="120"/>
              <w:jc w:val="right"/>
              <w:rPr>
                <w:rFonts w:ascii="Arial" w:hAnsi="Arial" w:cs="Arial"/>
                <w:sz w:val="16"/>
                <w:szCs w:val="16"/>
              </w:rPr>
            </w:pPr>
          </w:p>
          <w:p w14:paraId="3AA82FB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25EF117" w14:textId="77777777" w:rsidR="00472B25" w:rsidRDefault="00472B25">
      <w:pPr>
        <w:tabs>
          <w:tab w:val="left" w:pos="864"/>
        </w:tabs>
        <w:jc w:val="both"/>
        <w:rPr>
          <w:rFonts w:ascii="Arial" w:hAnsi="Arial" w:cs="Arial"/>
        </w:rPr>
      </w:pPr>
    </w:p>
    <w:p w14:paraId="4F53E6AE"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0C58D8E" w14:textId="77777777" w:rsidR="00646B4F" w:rsidRDefault="00646B4F">
      <w:pPr>
        <w:tabs>
          <w:tab w:val="left" w:pos="864"/>
        </w:tabs>
        <w:jc w:val="both"/>
        <w:rPr>
          <w:rFonts w:ascii="Arial" w:hAnsi="Arial" w:cs="Arial"/>
        </w:rPr>
      </w:pPr>
    </w:p>
    <w:p w14:paraId="15D47374" w14:textId="77777777" w:rsidR="00646B4F" w:rsidRDefault="00685900" w:rsidP="00171BF1">
      <w:pPr>
        <w:tabs>
          <w:tab w:val="left" w:pos="864"/>
        </w:tabs>
        <w:ind w:left="567"/>
        <w:jc w:val="both"/>
        <w:rPr>
          <w:rFonts w:ascii="Arial" w:hAnsi="Arial" w:cs="Arial"/>
        </w:rPr>
      </w:pPr>
      <w:r>
        <w:rPr>
          <w:rFonts w:ascii="Arial" w:hAnsi="Arial" w:cs="Arial"/>
        </w:rPr>
        <w:t>……./…………./……</w:t>
      </w:r>
    </w:p>
    <w:p w14:paraId="125DEE14"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38832CF0"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B5FCB75" w14:textId="77777777" w:rsidR="00C56E90" w:rsidRDefault="00EB4411"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E2</w:t>
      </w:r>
      <w:r w:rsidR="00C56E90">
        <w:rPr>
          <w:rFonts w:ascii="Arial" w:hAnsi="Arial" w:cs="Arial"/>
          <w:b/>
          <w:bCs/>
          <w:sz w:val="22"/>
          <w:szCs w:val="22"/>
        </w:rPr>
        <w:t xml:space="preserve"> </w:t>
      </w:r>
      <w:r w:rsidR="009C1B05">
        <w:rPr>
          <w:rFonts w:ascii="Arial" w:hAnsi="Arial" w:cs="Arial"/>
          <w:b/>
          <w:bCs/>
          <w:sz w:val="22"/>
          <w:szCs w:val="22"/>
        </w:rPr>
        <w:t>-</w:t>
      </w:r>
      <w:r w:rsidR="00C56E90">
        <w:rPr>
          <w:rFonts w:ascii="Arial" w:hAnsi="Arial" w:cs="Arial"/>
          <w:b/>
          <w:bCs/>
          <w:sz w:val="22"/>
          <w:szCs w:val="22"/>
        </w:rPr>
        <w:t xml:space="preserve">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w:t>
      </w:r>
      <w:r>
        <w:rPr>
          <w:rFonts w:ascii="Arial" w:hAnsi="Arial" w:cs="Arial"/>
          <w:b/>
          <w:bCs/>
          <w:sz w:val="18"/>
          <w:szCs w:val="22"/>
        </w:rPr>
        <w:t xml:space="preserve"> </w:t>
      </w:r>
      <w:r w:rsidR="00C56E90">
        <w:rPr>
          <w:rFonts w:ascii="Arial" w:hAnsi="Arial" w:cs="Arial"/>
          <w:b/>
          <w:bCs/>
          <w:sz w:val="22"/>
          <w:szCs w:val="22"/>
        </w:rPr>
        <w:t>:</w:t>
      </w:r>
    </w:p>
    <w:p w14:paraId="450CF9EE" w14:textId="77777777" w:rsidR="00C56E90" w:rsidRDefault="00C56E90">
      <w:pPr>
        <w:tabs>
          <w:tab w:val="left" w:pos="864"/>
        </w:tabs>
        <w:jc w:val="both"/>
        <w:rPr>
          <w:rFonts w:ascii="Arial" w:hAnsi="Arial" w:cs="Arial"/>
        </w:rPr>
      </w:pPr>
    </w:p>
    <w:p w14:paraId="1DDD02AB"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2BC207B"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636D7AA" w14:textId="77777777" w:rsidR="00685900" w:rsidRPr="00F15FE2" w:rsidRDefault="00685900" w:rsidP="00685900">
      <w:pPr>
        <w:rPr>
          <w:rFonts w:ascii="Arial" w:hAnsi="Arial" w:cs="Arial"/>
          <w:sz w:val="18"/>
        </w:rPr>
      </w:pPr>
    </w:p>
    <w:p w14:paraId="40FC6B73"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EB2FAB0" w14:textId="77777777" w:rsidR="00685900" w:rsidRPr="00F15FE2" w:rsidRDefault="00685900" w:rsidP="00685900">
      <w:pPr>
        <w:ind w:left="284"/>
        <w:rPr>
          <w:rFonts w:ascii="Arial" w:hAnsi="Arial" w:cs="Arial"/>
          <w:sz w:val="16"/>
        </w:rPr>
      </w:pPr>
    </w:p>
    <w:p w14:paraId="2347F899" w14:textId="77777777" w:rsidR="00685900" w:rsidRPr="00F15FE2" w:rsidRDefault="00685900" w:rsidP="00685900">
      <w:pPr>
        <w:ind w:left="284"/>
        <w:rPr>
          <w:rFonts w:ascii="Arial" w:hAnsi="Arial" w:cs="Arial"/>
          <w:sz w:val="16"/>
        </w:rPr>
      </w:pPr>
    </w:p>
    <w:p w14:paraId="1B18C41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026D31D" w14:textId="77777777" w:rsidR="00685900" w:rsidRPr="00F15FE2" w:rsidRDefault="00685900" w:rsidP="00685900">
      <w:pPr>
        <w:ind w:left="284"/>
        <w:rPr>
          <w:rFonts w:ascii="Arial" w:hAnsi="Arial" w:cs="Arial"/>
          <w:sz w:val="16"/>
        </w:rPr>
      </w:pPr>
    </w:p>
    <w:p w14:paraId="0C7DBA95" w14:textId="77777777" w:rsidR="00685900" w:rsidRPr="00663B7E" w:rsidRDefault="00685900" w:rsidP="00685900">
      <w:pPr>
        <w:ind w:left="284"/>
        <w:rPr>
          <w:rFonts w:ascii="Arial" w:hAnsi="Arial" w:cs="Arial"/>
        </w:rPr>
      </w:pPr>
    </w:p>
    <w:p w14:paraId="4E6B9EB3" w14:textId="77777777" w:rsidR="00685900" w:rsidRPr="00663B7E" w:rsidRDefault="00685900" w:rsidP="00685900">
      <w:pPr>
        <w:ind w:left="284"/>
        <w:rPr>
          <w:rFonts w:ascii="Arial" w:hAnsi="Arial" w:cs="Arial"/>
        </w:rPr>
      </w:pPr>
    </w:p>
    <w:p w14:paraId="11B41830" w14:textId="77777777" w:rsidR="00685900" w:rsidRPr="00663B7E" w:rsidRDefault="00685900" w:rsidP="00685900">
      <w:pPr>
        <w:ind w:left="284"/>
        <w:rPr>
          <w:rFonts w:ascii="Arial" w:hAnsi="Arial" w:cs="Arial"/>
        </w:rPr>
      </w:pPr>
    </w:p>
    <w:p w14:paraId="4510B723" w14:textId="77777777" w:rsidR="00685900" w:rsidRPr="00663B7E" w:rsidRDefault="00685900" w:rsidP="00685900">
      <w:pPr>
        <w:ind w:left="284"/>
        <w:rPr>
          <w:rFonts w:ascii="Arial" w:hAnsi="Arial" w:cs="Arial"/>
        </w:rPr>
      </w:pPr>
    </w:p>
    <w:p w14:paraId="2D4EA16B" w14:textId="77777777" w:rsidR="00685900" w:rsidRDefault="00685900" w:rsidP="00685900">
      <w:pPr>
        <w:ind w:left="284"/>
        <w:rPr>
          <w:rFonts w:ascii="Arial" w:hAnsi="Arial" w:cs="Arial"/>
        </w:rPr>
      </w:pPr>
    </w:p>
    <w:p w14:paraId="3C934855"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42D02E3" w14:textId="77777777" w:rsidTr="00224E9C">
        <w:tc>
          <w:tcPr>
            <w:tcW w:w="10331" w:type="dxa"/>
            <w:shd w:val="clear" w:color="auto" w:fill="66CCFF"/>
          </w:tcPr>
          <w:p w14:paraId="794AC323" w14:textId="77777777" w:rsidR="00614607" w:rsidRDefault="00EB4411"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9C1B05">
              <w:rPr>
                <w:rFonts w:ascii="Arial" w:hAnsi="Arial" w:cs="Arial"/>
                <w:b/>
                <w:sz w:val="22"/>
                <w:szCs w:val="22"/>
              </w:rPr>
              <w:t xml:space="preserve">– </w:t>
            </w:r>
            <w:r w:rsidR="00614607">
              <w:rPr>
                <w:rFonts w:ascii="Arial" w:hAnsi="Arial" w:cs="Arial"/>
                <w:b/>
                <w:bCs/>
                <w:sz w:val="22"/>
                <w:szCs w:val="22"/>
              </w:rPr>
              <w:t xml:space="preserve">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9C1B05">
              <w:rPr>
                <w:rFonts w:ascii="Arial" w:hAnsi="Arial" w:cs="Arial"/>
                <w:b/>
                <w:bCs/>
                <w:sz w:val="22"/>
                <w:szCs w:val="22"/>
              </w:rPr>
              <w:t>duel ou du membre du groupement</w:t>
            </w:r>
          </w:p>
        </w:tc>
      </w:tr>
    </w:tbl>
    <w:p w14:paraId="0DD48AF8"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DE41107" w14:textId="77777777" w:rsidR="00FE26A7" w:rsidRDefault="00EE435B" w:rsidP="00074B58">
      <w:pP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de la </w:t>
      </w:r>
      <w:r w:rsidR="009C1B05">
        <w:rPr>
          <w:rFonts w:ascii="Arial" w:hAnsi="Arial" w:cs="Arial"/>
          <w:i/>
          <w:iCs/>
          <w:szCs w:val="18"/>
        </w:rPr>
        <w:t xml:space="preserve">capacité </w:t>
      </w:r>
      <w:r>
        <w:rPr>
          <w:rFonts w:ascii="Arial" w:hAnsi="Arial" w:cs="Arial"/>
          <w:i/>
          <w:iCs/>
          <w:szCs w:val="18"/>
        </w:rPr>
        <w:t>technique et professionnelle.</w:t>
      </w:r>
      <w:r>
        <w:rPr>
          <w:rFonts w:ascii="Arial" w:hAnsi="Arial" w:cs="Arial"/>
          <w:i/>
          <w:iCs/>
          <w:szCs w:val="18"/>
        </w:rPr>
        <w:br/>
      </w:r>
    </w:p>
    <w:p w14:paraId="216E1795" w14:textId="77777777" w:rsidR="00614607" w:rsidRPr="00171BF1" w:rsidRDefault="00EB4411"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178B6109" w14:textId="77777777" w:rsidR="00614607" w:rsidRDefault="00614607">
      <w:pPr>
        <w:pStyle w:val="En-tte"/>
        <w:tabs>
          <w:tab w:val="clear" w:pos="4536"/>
          <w:tab w:val="clear" w:pos="9072"/>
          <w:tab w:val="left" w:pos="864"/>
        </w:tabs>
        <w:rPr>
          <w:rFonts w:ascii="Arial" w:hAnsi="Arial" w:cs="Arial"/>
        </w:rPr>
      </w:pPr>
    </w:p>
    <w:p w14:paraId="591648B2" w14:textId="77777777" w:rsidR="00764264" w:rsidRDefault="00764264">
      <w:pPr>
        <w:pStyle w:val="En-tte"/>
        <w:tabs>
          <w:tab w:val="clear" w:pos="4536"/>
          <w:tab w:val="clear" w:pos="9072"/>
          <w:tab w:val="left" w:pos="864"/>
        </w:tabs>
        <w:rPr>
          <w:rFonts w:ascii="Arial" w:hAnsi="Arial" w:cs="Arial"/>
        </w:rPr>
      </w:pPr>
    </w:p>
    <w:p w14:paraId="46EFB7DE" w14:textId="77777777" w:rsidR="00764264" w:rsidRDefault="00764264">
      <w:pPr>
        <w:pStyle w:val="En-tte"/>
        <w:tabs>
          <w:tab w:val="clear" w:pos="4536"/>
          <w:tab w:val="clear" w:pos="9072"/>
          <w:tab w:val="left" w:pos="864"/>
        </w:tabs>
        <w:rPr>
          <w:rFonts w:ascii="Arial" w:hAnsi="Arial" w:cs="Arial"/>
        </w:rPr>
      </w:pPr>
    </w:p>
    <w:p w14:paraId="756DAC5E" w14:textId="77777777" w:rsidR="00764264" w:rsidRDefault="00764264">
      <w:pPr>
        <w:pStyle w:val="En-tte"/>
        <w:tabs>
          <w:tab w:val="clear" w:pos="4536"/>
          <w:tab w:val="clear" w:pos="9072"/>
          <w:tab w:val="left" w:pos="864"/>
        </w:tabs>
        <w:rPr>
          <w:rFonts w:ascii="Arial" w:hAnsi="Arial" w:cs="Arial"/>
        </w:rPr>
      </w:pPr>
    </w:p>
    <w:p w14:paraId="0B7A817F" w14:textId="77777777" w:rsidR="00074B58" w:rsidRDefault="00074B58" w:rsidP="00411396">
      <w:pPr>
        <w:pStyle w:val="En-tte"/>
        <w:tabs>
          <w:tab w:val="clear" w:pos="4536"/>
          <w:tab w:val="clear" w:pos="9072"/>
          <w:tab w:val="left" w:pos="0"/>
          <w:tab w:val="left" w:pos="2160"/>
        </w:tabs>
        <w:jc w:val="both"/>
        <w:rPr>
          <w:rFonts w:ascii="Arial" w:hAnsi="Arial" w:cs="Arial"/>
        </w:rPr>
      </w:pPr>
    </w:p>
    <w:p w14:paraId="75C6959D" w14:textId="77777777" w:rsidR="00411396" w:rsidRDefault="006737F2"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ligne :</w:t>
      </w:r>
    </w:p>
    <w:p w14:paraId="5E6695E1" w14:textId="77777777" w:rsidR="00764264" w:rsidRDefault="00764264">
      <w:pPr>
        <w:pStyle w:val="En-tte"/>
        <w:tabs>
          <w:tab w:val="clear" w:pos="4536"/>
          <w:tab w:val="clear" w:pos="9072"/>
          <w:tab w:val="left" w:pos="864"/>
        </w:tabs>
        <w:rPr>
          <w:rFonts w:ascii="Arial" w:hAnsi="Arial" w:cs="Arial"/>
        </w:rPr>
      </w:pPr>
    </w:p>
    <w:p w14:paraId="2090BDAB" w14:textId="77777777" w:rsidR="00411396" w:rsidRPr="00411396" w:rsidRDefault="00411396" w:rsidP="0041139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BC9164B"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693EE6" w14:textId="77777777" w:rsidR="00411396" w:rsidRPr="00411396" w:rsidRDefault="00411396" w:rsidP="00411396">
      <w:pPr>
        <w:pStyle w:val="En-tte"/>
        <w:tabs>
          <w:tab w:val="left" w:pos="864"/>
        </w:tabs>
        <w:rPr>
          <w:rFonts w:ascii="Arial" w:hAnsi="Arial" w:cs="Arial"/>
        </w:rPr>
      </w:pPr>
    </w:p>
    <w:p w14:paraId="0C9EB694" w14:textId="77777777"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14:paraId="3FCF0802" w14:textId="77777777" w:rsidR="00411396" w:rsidRPr="00411396" w:rsidRDefault="00411396" w:rsidP="00411396">
      <w:pPr>
        <w:pStyle w:val="En-tte"/>
        <w:tabs>
          <w:tab w:val="left" w:pos="864"/>
        </w:tabs>
        <w:rPr>
          <w:rFonts w:ascii="Arial" w:hAnsi="Arial" w:cs="Arial"/>
        </w:rPr>
      </w:pPr>
    </w:p>
    <w:p w14:paraId="04731011" w14:textId="77777777" w:rsidR="00411396" w:rsidRPr="00411396" w:rsidRDefault="00411396" w:rsidP="00411396">
      <w:pPr>
        <w:pStyle w:val="En-tte"/>
        <w:tabs>
          <w:tab w:val="left" w:pos="864"/>
        </w:tabs>
        <w:rPr>
          <w:rFonts w:ascii="Arial" w:hAnsi="Arial" w:cs="Arial"/>
        </w:rPr>
      </w:pPr>
    </w:p>
    <w:p w14:paraId="4D3C1FC3"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169B4F8A" w14:textId="77777777" w:rsidR="00411396" w:rsidRPr="00411396" w:rsidRDefault="00411396" w:rsidP="00411396">
      <w:pPr>
        <w:pStyle w:val="En-tte"/>
        <w:tabs>
          <w:tab w:val="left" w:pos="864"/>
        </w:tabs>
        <w:rPr>
          <w:rFonts w:ascii="Arial" w:hAnsi="Arial" w:cs="Arial"/>
        </w:rPr>
      </w:pPr>
    </w:p>
    <w:p w14:paraId="5F47107C" w14:textId="77777777" w:rsidR="00411396" w:rsidRPr="00411396" w:rsidRDefault="00411396" w:rsidP="00411396">
      <w:pPr>
        <w:pStyle w:val="En-tte"/>
        <w:tabs>
          <w:tab w:val="left" w:pos="864"/>
        </w:tabs>
        <w:rPr>
          <w:rFonts w:ascii="Arial" w:hAnsi="Arial" w:cs="Arial"/>
        </w:rPr>
      </w:pPr>
    </w:p>
    <w:p w14:paraId="44505D75" w14:textId="77777777" w:rsidR="006737F2" w:rsidRDefault="006737F2" w:rsidP="00411396">
      <w:pPr>
        <w:pStyle w:val="En-tte"/>
        <w:tabs>
          <w:tab w:val="left" w:pos="864"/>
        </w:tabs>
        <w:rPr>
          <w:rFonts w:ascii="Arial" w:hAnsi="Arial" w:cs="Arial"/>
        </w:rPr>
      </w:pPr>
    </w:p>
    <w:p w14:paraId="5A1E275F" w14:textId="77777777" w:rsidR="006737F2" w:rsidRPr="00411396" w:rsidRDefault="006737F2"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98A0C4" w14:textId="77777777">
        <w:tc>
          <w:tcPr>
            <w:tcW w:w="10331" w:type="dxa"/>
            <w:shd w:val="clear" w:color="auto" w:fill="66CCFF"/>
          </w:tcPr>
          <w:p w14:paraId="51D9477E" w14:textId="77777777" w:rsidR="00472B25" w:rsidRDefault="006737F2"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9C1B05">
              <w:rPr>
                <w:rFonts w:ascii="Arial" w:hAnsi="Arial" w:cs="Arial"/>
                <w:b/>
                <w:sz w:val="22"/>
                <w:szCs w:val="22"/>
              </w:rPr>
              <w:t>–</w:t>
            </w:r>
            <w:r w:rsidR="00472B25">
              <w:rPr>
                <w:rFonts w:ascii="Arial" w:hAnsi="Arial" w:cs="Arial"/>
                <w:b/>
                <w:bCs/>
                <w:sz w:val="22"/>
                <w:szCs w:val="22"/>
                <w:shd w:val="clear" w:color="auto" w:fill="66CCFF"/>
              </w:rPr>
              <w:t xml:space="preserve"> Capacités des opérateurs économiques sur lesquels le candidat individuel ou le membre du groupement s’appui</w:t>
            </w:r>
            <w:r w:rsidR="009C1B05">
              <w:rPr>
                <w:rFonts w:ascii="Arial" w:hAnsi="Arial" w:cs="Arial"/>
                <w:b/>
                <w:bCs/>
                <w:sz w:val="22"/>
                <w:szCs w:val="22"/>
                <w:shd w:val="clear" w:color="auto" w:fill="66CCFF"/>
              </w:rPr>
              <w:t>e pour présenter sa candidature</w:t>
            </w:r>
          </w:p>
        </w:tc>
      </w:tr>
    </w:tbl>
    <w:p w14:paraId="555C3992" w14:textId="77777777" w:rsidR="004B4D76" w:rsidRDefault="004B4D76" w:rsidP="004B4D76">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6"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27"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4E1982FC" w14:textId="77777777" w:rsidR="00472B25" w:rsidRDefault="00472B25" w:rsidP="004B4D76">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4B4D76">
        <w:rPr>
          <w:rFonts w:ascii="Arial" w:hAnsi="Arial" w:cs="Arial"/>
          <w:i/>
          <w:sz w:val="18"/>
          <w:szCs w:val="18"/>
        </w:rPr>
        <w:t>Le 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Pr>
          <w:rFonts w:ascii="Arial" w:hAnsi="Arial" w:cs="Arial"/>
          <w:i/>
          <w:iCs/>
          <w:sz w:val="18"/>
          <w:szCs w:val="18"/>
        </w:rPr>
        <w:t>.)</w:t>
      </w:r>
    </w:p>
    <w:p w14:paraId="43C2DB6F" w14:textId="77777777" w:rsidR="00472B25" w:rsidRDefault="00472B25">
      <w:pPr>
        <w:tabs>
          <w:tab w:val="left" w:pos="576"/>
        </w:tabs>
        <w:rPr>
          <w:rFonts w:ascii="Arial" w:hAnsi="Arial" w:cs="Arial"/>
          <w:iCs/>
        </w:rPr>
      </w:pPr>
    </w:p>
    <w:p w14:paraId="2568FBA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478B16B3"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DF2B37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ADFD4B1" w14:textId="77777777" w:rsidTr="00074B58">
        <w:trPr>
          <w:trHeight w:val="1856"/>
        </w:trPr>
        <w:tc>
          <w:tcPr>
            <w:tcW w:w="832" w:type="dxa"/>
            <w:tcBorders>
              <w:top w:val="single" w:sz="4" w:space="0" w:color="000000"/>
              <w:left w:val="single" w:sz="4" w:space="0" w:color="000000"/>
              <w:bottom w:val="single" w:sz="4" w:space="0" w:color="000000"/>
            </w:tcBorders>
          </w:tcPr>
          <w:p w14:paraId="22DC6973" w14:textId="77777777" w:rsidR="009A04B2" w:rsidRDefault="009A04B2" w:rsidP="00310F9B">
            <w:pPr>
              <w:snapToGrid w:val="0"/>
              <w:jc w:val="center"/>
              <w:rPr>
                <w:rFonts w:ascii="Arial" w:hAnsi="Arial" w:cs="Arial"/>
                <w:b/>
              </w:rPr>
            </w:pPr>
          </w:p>
          <w:p w14:paraId="7CC62C9A" w14:textId="77777777" w:rsidR="009A04B2" w:rsidRDefault="009A04B2" w:rsidP="00310F9B">
            <w:pPr>
              <w:jc w:val="center"/>
              <w:rPr>
                <w:rFonts w:ascii="Arial" w:hAnsi="Arial" w:cs="Arial"/>
                <w:b/>
              </w:rPr>
            </w:pPr>
          </w:p>
          <w:p w14:paraId="59AA0941" w14:textId="77777777" w:rsidR="009A04B2" w:rsidRDefault="009A04B2" w:rsidP="00310F9B">
            <w:pPr>
              <w:jc w:val="center"/>
              <w:rPr>
                <w:rFonts w:ascii="Arial" w:hAnsi="Arial" w:cs="Arial"/>
                <w:b/>
              </w:rPr>
            </w:pPr>
            <w:r>
              <w:rPr>
                <w:rFonts w:ascii="Arial" w:hAnsi="Arial" w:cs="Arial"/>
                <w:b/>
              </w:rPr>
              <w:t>N°</w:t>
            </w:r>
          </w:p>
          <w:p w14:paraId="6B31DF72"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73561AA3"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948D3BA" w14:textId="77777777" w:rsidR="009A04B2" w:rsidRDefault="009A04B2" w:rsidP="00074B58">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71CC"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41ED4FD0" w14:textId="77777777"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14:paraId="481BBAF3" w14:textId="77777777" w:rsidR="009A04B2" w:rsidRDefault="009A04B2" w:rsidP="00074B58">
            <w:pPr>
              <w:jc w:val="center"/>
            </w:pPr>
            <w:r>
              <w:rPr>
                <w:rFonts w:ascii="Arial" w:hAnsi="Arial" w:cs="Arial"/>
                <w:b/>
              </w:rPr>
              <w:t>de l’opérateur sur les capacités duquel le candidat ou le membre du groupement s’appuie (***)</w:t>
            </w:r>
          </w:p>
        </w:tc>
      </w:tr>
      <w:tr w:rsidR="009A04B2" w14:paraId="034E9D13" w14:textId="77777777" w:rsidTr="00171BF1">
        <w:trPr>
          <w:trHeight w:val="1021"/>
        </w:trPr>
        <w:tc>
          <w:tcPr>
            <w:tcW w:w="832" w:type="dxa"/>
            <w:tcBorders>
              <w:top w:val="single" w:sz="4" w:space="0" w:color="000000"/>
              <w:left w:val="single" w:sz="4" w:space="0" w:color="000000"/>
            </w:tcBorders>
            <w:shd w:val="clear" w:color="auto" w:fill="CCFFFF"/>
          </w:tcPr>
          <w:p w14:paraId="27EF710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CFF495"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FE6C634" w14:textId="77777777" w:rsidR="009A04B2" w:rsidRDefault="009A04B2" w:rsidP="00310F9B">
            <w:pPr>
              <w:snapToGrid w:val="0"/>
              <w:jc w:val="both"/>
              <w:rPr>
                <w:rFonts w:ascii="Arial" w:hAnsi="Arial" w:cs="Arial"/>
              </w:rPr>
            </w:pPr>
          </w:p>
        </w:tc>
      </w:tr>
      <w:tr w:rsidR="009A04B2" w14:paraId="46D917A8" w14:textId="77777777" w:rsidTr="00171BF1">
        <w:trPr>
          <w:trHeight w:val="1021"/>
        </w:trPr>
        <w:tc>
          <w:tcPr>
            <w:tcW w:w="832" w:type="dxa"/>
            <w:tcBorders>
              <w:left w:val="single" w:sz="4" w:space="0" w:color="000000"/>
            </w:tcBorders>
          </w:tcPr>
          <w:p w14:paraId="79EC8FD5"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6C57D"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2E2EE34" w14:textId="77777777" w:rsidR="009A04B2" w:rsidRDefault="009A04B2" w:rsidP="00310F9B">
            <w:pPr>
              <w:snapToGrid w:val="0"/>
              <w:jc w:val="both"/>
              <w:rPr>
                <w:rFonts w:ascii="Arial" w:hAnsi="Arial" w:cs="Arial"/>
              </w:rPr>
            </w:pPr>
          </w:p>
        </w:tc>
      </w:tr>
      <w:tr w:rsidR="009A04B2" w14:paraId="7E71E03C" w14:textId="77777777" w:rsidTr="00171BF1">
        <w:trPr>
          <w:trHeight w:val="1021"/>
        </w:trPr>
        <w:tc>
          <w:tcPr>
            <w:tcW w:w="832" w:type="dxa"/>
            <w:tcBorders>
              <w:left w:val="single" w:sz="4" w:space="0" w:color="000000"/>
            </w:tcBorders>
            <w:shd w:val="clear" w:color="auto" w:fill="CCFFFF"/>
          </w:tcPr>
          <w:p w14:paraId="116D6EE9"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2E44A32F"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A3500F1" w14:textId="77777777" w:rsidR="009A04B2" w:rsidRDefault="009A04B2" w:rsidP="00310F9B">
            <w:pPr>
              <w:snapToGrid w:val="0"/>
              <w:jc w:val="both"/>
              <w:rPr>
                <w:rFonts w:ascii="Arial" w:hAnsi="Arial" w:cs="Arial"/>
              </w:rPr>
            </w:pPr>
          </w:p>
        </w:tc>
      </w:tr>
      <w:tr w:rsidR="009A04B2" w14:paraId="228DD815" w14:textId="77777777" w:rsidTr="00171BF1">
        <w:trPr>
          <w:trHeight w:val="1021"/>
        </w:trPr>
        <w:tc>
          <w:tcPr>
            <w:tcW w:w="832" w:type="dxa"/>
            <w:tcBorders>
              <w:left w:val="single" w:sz="4" w:space="0" w:color="000000"/>
              <w:bottom w:val="single" w:sz="4" w:space="0" w:color="000000"/>
            </w:tcBorders>
          </w:tcPr>
          <w:p w14:paraId="71B450F5"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D92CE40"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73FF41D7" w14:textId="77777777" w:rsidR="009A04B2" w:rsidRDefault="009A04B2" w:rsidP="00310F9B">
            <w:pPr>
              <w:snapToGrid w:val="0"/>
              <w:jc w:val="both"/>
              <w:rPr>
                <w:rFonts w:ascii="Arial" w:hAnsi="Arial" w:cs="Arial"/>
              </w:rPr>
            </w:pPr>
          </w:p>
        </w:tc>
      </w:tr>
    </w:tbl>
    <w:p w14:paraId="36A7649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ECAA8D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BCB5A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5915DDA"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E9582" w14:textId="77777777" w:rsidR="00870BCE" w:rsidRDefault="00870BCE">
      <w:r>
        <w:separator/>
      </w:r>
    </w:p>
  </w:endnote>
  <w:endnote w:type="continuationSeparator" w:id="0">
    <w:p w14:paraId="35E9FFBA" w14:textId="77777777" w:rsidR="00870BCE" w:rsidRDefault="00870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4B9A286" w14:textId="77777777">
      <w:trPr>
        <w:tblHeader/>
      </w:trPr>
      <w:tc>
        <w:tcPr>
          <w:tcW w:w="3513" w:type="dxa"/>
          <w:shd w:val="clear" w:color="auto" w:fill="66CCFF"/>
        </w:tcPr>
        <w:p w14:paraId="5C906BD9"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B864CA9" w14:textId="2AC728A6" w:rsidR="00472B25" w:rsidRDefault="00FF4D30" w:rsidP="00E226DA">
          <w:pPr>
            <w:shd w:val="clear" w:color="auto" w:fill="66CCFF"/>
            <w:snapToGrid w:val="0"/>
            <w:jc w:val="center"/>
            <w:rPr>
              <w:rFonts w:ascii="Arial" w:hAnsi="Arial" w:cs="Arial"/>
              <w:b/>
              <w:bCs/>
            </w:rPr>
          </w:pPr>
          <w:r>
            <w:rPr>
              <w:rFonts w:ascii="Arial" w:hAnsi="Arial" w:cs="Arial"/>
              <w:b/>
              <w:i/>
              <w:iCs/>
            </w:rPr>
            <w:t>Accord-cadre n°2</w:t>
          </w:r>
          <w:r w:rsidR="00CE15F0">
            <w:rPr>
              <w:rFonts w:ascii="Arial" w:hAnsi="Arial" w:cs="Arial"/>
              <w:b/>
              <w:i/>
              <w:iCs/>
            </w:rPr>
            <w:t>5</w:t>
          </w:r>
          <w:r w:rsidR="00B91451">
            <w:rPr>
              <w:rFonts w:ascii="Arial" w:hAnsi="Arial" w:cs="Arial"/>
              <w:b/>
              <w:i/>
              <w:iCs/>
            </w:rPr>
            <w:t>B</w:t>
          </w:r>
          <w:r w:rsidR="00DE64F0">
            <w:rPr>
              <w:rFonts w:ascii="Arial" w:hAnsi="Arial" w:cs="Arial"/>
              <w:b/>
              <w:i/>
              <w:iCs/>
            </w:rPr>
            <w:t>16</w:t>
          </w:r>
        </w:p>
      </w:tc>
      <w:tc>
        <w:tcPr>
          <w:tcW w:w="900" w:type="dxa"/>
          <w:shd w:val="clear" w:color="auto" w:fill="66CCFF"/>
        </w:tcPr>
        <w:p w14:paraId="5A37A74A"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2419AF0E"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74B58">
            <w:rPr>
              <w:rStyle w:val="Numrodepage"/>
              <w:rFonts w:cs="Arial"/>
              <w:b/>
              <w:noProof/>
            </w:rPr>
            <w:t>4</w:t>
          </w:r>
          <w:r>
            <w:rPr>
              <w:rStyle w:val="Numrodepage"/>
              <w:rFonts w:cs="Arial"/>
              <w:b/>
            </w:rPr>
            <w:fldChar w:fldCharType="end"/>
          </w:r>
        </w:p>
      </w:tc>
      <w:tc>
        <w:tcPr>
          <w:tcW w:w="180" w:type="dxa"/>
          <w:shd w:val="clear" w:color="auto" w:fill="66CCFF"/>
        </w:tcPr>
        <w:p w14:paraId="085D7884"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04E51DEC"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74B58">
            <w:rPr>
              <w:rStyle w:val="Numrodepage"/>
              <w:rFonts w:cs="Arial"/>
              <w:b/>
              <w:noProof/>
            </w:rPr>
            <w:t>4</w:t>
          </w:r>
          <w:r>
            <w:rPr>
              <w:rStyle w:val="Numrodepage"/>
              <w:rFonts w:cs="Arial"/>
              <w:b/>
            </w:rPr>
            <w:fldChar w:fldCharType="end"/>
          </w:r>
        </w:p>
      </w:tc>
    </w:tr>
  </w:tbl>
  <w:p w14:paraId="409CECEF"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A0C0B" w14:textId="77777777" w:rsidR="00870BCE" w:rsidRDefault="00870BCE">
      <w:r>
        <w:separator/>
      </w:r>
    </w:p>
  </w:footnote>
  <w:footnote w:type="continuationSeparator" w:id="0">
    <w:p w14:paraId="2F6FF1D7" w14:textId="77777777" w:rsidR="00870BCE" w:rsidRDefault="00870B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36184"/>
    <w:rsid w:val="00050CDC"/>
    <w:rsid w:val="000625CC"/>
    <w:rsid w:val="00074B58"/>
    <w:rsid w:val="00092585"/>
    <w:rsid w:val="00094644"/>
    <w:rsid w:val="000D4E2E"/>
    <w:rsid w:val="000D6455"/>
    <w:rsid w:val="000E0EFF"/>
    <w:rsid w:val="000E3A79"/>
    <w:rsid w:val="0013398C"/>
    <w:rsid w:val="001535C7"/>
    <w:rsid w:val="00171BF1"/>
    <w:rsid w:val="00191902"/>
    <w:rsid w:val="001A1D05"/>
    <w:rsid w:val="001A5A4C"/>
    <w:rsid w:val="001C1FEF"/>
    <w:rsid w:val="001D25B2"/>
    <w:rsid w:val="001D58F2"/>
    <w:rsid w:val="001E68EF"/>
    <w:rsid w:val="001F35D5"/>
    <w:rsid w:val="00215B3B"/>
    <w:rsid w:val="002228BD"/>
    <w:rsid w:val="00224E9C"/>
    <w:rsid w:val="0025478A"/>
    <w:rsid w:val="00261FC1"/>
    <w:rsid w:val="002871EE"/>
    <w:rsid w:val="002A37D3"/>
    <w:rsid w:val="002B54BB"/>
    <w:rsid w:val="002C1767"/>
    <w:rsid w:val="002D13A0"/>
    <w:rsid w:val="00310F9B"/>
    <w:rsid w:val="00312505"/>
    <w:rsid w:val="00331DDB"/>
    <w:rsid w:val="00340F85"/>
    <w:rsid w:val="003C4A1B"/>
    <w:rsid w:val="003F2B90"/>
    <w:rsid w:val="00411396"/>
    <w:rsid w:val="00425B7A"/>
    <w:rsid w:val="00427375"/>
    <w:rsid w:val="00472B25"/>
    <w:rsid w:val="004A6D4B"/>
    <w:rsid w:val="004A7F71"/>
    <w:rsid w:val="004B4D76"/>
    <w:rsid w:val="004C221B"/>
    <w:rsid w:val="004C3FD7"/>
    <w:rsid w:val="004E403E"/>
    <w:rsid w:val="00513F06"/>
    <w:rsid w:val="00516C8B"/>
    <w:rsid w:val="005254E3"/>
    <w:rsid w:val="00534825"/>
    <w:rsid w:val="005348DE"/>
    <w:rsid w:val="00555AC1"/>
    <w:rsid w:val="0056052C"/>
    <w:rsid w:val="0059116B"/>
    <w:rsid w:val="005A325E"/>
    <w:rsid w:val="005A5386"/>
    <w:rsid w:val="005B4D8D"/>
    <w:rsid w:val="005C6314"/>
    <w:rsid w:val="005C765E"/>
    <w:rsid w:val="005D1DBC"/>
    <w:rsid w:val="005D3750"/>
    <w:rsid w:val="005F4173"/>
    <w:rsid w:val="00614607"/>
    <w:rsid w:val="00614AE6"/>
    <w:rsid w:val="00637C96"/>
    <w:rsid w:val="006453BE"/>
    <w:rsid w:val="00646250"/>
    <w:rsid w:val="00646B4F"/>
    <w:rsid w:val="0065763A"/>
    <w:rsid w:val="00663B7E"/>
    <w:rsid w:val="006737F2"/>
    <w:rsid w:val="00674F75"/>
    <w:rsid w:val="00685900"/>
    <w:rsid w:val="00696240"/>
    <w:rsid w:val="006A340F"/>
    <w:rsid w:val="006A5F71"/>
    <w:rsid w:val="006B4DD2"/>
    <w:rsid w:val="006E22A4"/>
    <w:rsid w:val="006E2F47"/>
    <w:rsid w:val="006E6210"/>
    <w:rsid w:val="006F6740"/>
    <w:rsid w:val="00741ECB"/>
    <w:rsid w:val="00755416"/>
    <w:rsid w:val="00764264"/>
    <w:rsid w:val="007A7713"/>
    <w:rsid w:val="007B4FB2"/>
    <w:rsid w:val="007C0A0D"/>
    <w:rsid w:val="00815797"/>
    <w:rsid w:val="00826CBB"/>
    <w:rsid w:val="00833F59"/>
    <w:rsid w:val="00866311"/>
    <w:rsid w:val="00870BCE"/>
    <w:rsid w:val="00880D12"/>
    <w:rsid w:val="00887F8C"/>
    <w:rsid w:val="008A3707"/>
    <w:rsid w:val="008C2177"/>
    <w:rsid w:val="008D2EFB"/>
    <w:rsid w:val="0090530B"/>
    <w:rsid w:val="00906660"/>
    <w:rsid w:val="00912339"/>
    <w:rsid w:val="009319AE"/>
    <w:rsid w:val="0094174C"/>
    <w:rsid w:val="009A04B2"/>
    <w:rsid w:val="009B07B5"/>
    <w:rsid w:val="009C1B05"/>
    <w:rsid w:val="009C2EA5"/>
    <w:rsid w:val="009D0426"/>
    <w:rsid w:val="009D52FB"/>
    <w:rsid w:val="009D6D88"/>
    <w:rsid w:val="00A05A3B"/>
    <w:rsid w:val="00A600D6"/>
    <w:rsid w:val="00A70756"/>
    <w:rsid w:val="00A83BDF"/>
    <w:rsid w:val="00A840BB"/>
    <w:rsid w:val="00A86C63"/>
    <w:rsid w:val="00AA372E"/>
    <w:rsid w:val="00AE632A"/>
    <w:rsid w:val="00B02426"/>
    <w:rsid w:val="00B80B6A"/>
    <w:rsid w:val="00B91451"/>
    <w:rsid w:val="00BA7752"/>
    <w:rsid w:val="00BB7109"/>
    <w:rsid w:val="00BD1236"/>
    <w:rsid w:val="00C10C87"/>
    <w:rsid w:val="00C279F4"/>
    <w:rsid w:val="00C301F0"/>
    <w:rsid w:val="00C56C9E"/>
    <w:rsid w:val="00C56E90"/>
    <w:rsid w:val="00C61C85"/>
    <w:rsid w:val="00C82B82"/>
    <w:rsid w:val="00CC0527"/>
    <w:rsid w:val="00CE15F0"/>
    <w:rsid w:val="00CE32F2"/>
    <w:rsid w:val="00CF00C9"/>
    <w:rsid w:val="00D002AE"/>
    <w:rsid w:val="00D21AD8"/>
    <w:rsid w:val="00D436D9"/>
    <w:rsid w:val="00D63EF7"/>
    <w:rsid w:val="00D82167"/>
    <w:rsid w:val="00DA5F03"/>
    <w:rsid w:val="00DA70E2"/>
    <w:rsid w:val="00DC3F69"/>
    <w:rsid w:val="00DE64F0"/>
    <w:rsid w:val="00E10A15"/>
    <w:rsid w:val="00E226DA"/>
    <w:rsid w:val="00E41F2A"/>
    <w:rsid w:val="00E50B22"/>
    <w:rsid w:val="00EA3323"/>
    <w:rsid w:val="00EB4411"/>
    <w:rsid w:val="00EE435B"/>
    <w:rsid w:val="00EE5B56"/>
    <w:rsid w:val="00FB6488"/>
    <w:rsid w:val="00FD11D9"/>
    <w:rsid w:val="00FD5C88"/>
    <w:rsid w:val="00FE26A7"/>
    <w:rsid w:val="00FF4D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7A639C"/>
  <w15:chartTrackingRefBased/>
  <w15:docId w15:val="{C6C99D02-7039-4EC3-8B68-A9D9181B4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C7EC3-14B9-4EB7-898F-4526F0A4F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1927</Words>
  <Characters>10604</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12506</CharactersWithSpaces>
  <SharedDoc>false</SharedDoc>
  <HLinks>
    <vt:vector size="114"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4587626</vt:i4>
      </vt:variant>
      <vt:variant>
        <vt:i4>45</vt:i4>
      </vt:variant>
      <vt:variant>
        <vt:i4>0</vt:i4>
      </vt:variant>
      <vt:variant>
        <vt:i4>5</vt:i4>
      </vt:variant>
      <vt:variant>
        <vt:lpwstr>https://www.legifrance.gouv.fr/affichCodeArticle.do;jsessionid=39DC0BDA9EB1796BCC8D9E94F118D09B.tplgfr42s_2?idArticle=LEGIARTI000037728815&amp;cidTexte=LEGITEXT000037701019&amp;dateTexte=20190401&amp;categorieLien=id&amp;oldAction=</vt:lpwstr>
      </vt:variant>
      <vt:variant>
        <vt:lpwstr/>
      </vt:variant>
      <vt:variant>
        <vt:i4>7143493</vt:i4>
      </vt:variant>
      <vt:variant>
        <vt:i4>42</vt:i4>
      </vt:variant>
      <vt:variant>
        <vt:i4>0</vt:i4>
      </vt:variant>
      <vt:variant>
        <vt:i4>5</vt:i4>
      </vt:variant>
      <vt:variant>
        <vt:lpwstr>https://www.legifrance.gouv.fr/affichCodeArticle.do;jsessionid=39DC0BDA9EB1796BCC8D9E94F118D09B.tplgfr42s_2?idArticle=LEGIARTI000037728813&amp;cidTexte=LEGITEXT000037701019&amp;dateTexte=20190401&amp;categorieLien=id&amp;oldAction=&amp;nbResultRech=</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Maria Dinis</cp:lastModifiedBy>
  <cp:revision>3</cp:revision>
  <cp:lastPrinted>2017-06-06T09:19:00Z</cp:lastPrinted>
  <dcterms:created xsi:type="dcterms:W3CDTF">2025-07-04T14:06:00Z</dcterms:created>
  <dcterms:modified xsi:type="dcterms:W3CDTF">2025-07-04T14:19:00Z</dcterms:modified>
</cp:coreProperties>
</file>